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2F15" w:rsidRDefault="006D2F15" w:rsidP="00A35C42">
      <w:pPr>
        <w:spacing w:line="276" w:lineRule="auto"/>
        <w:rPr>
          <w:rFonts w:ascii="Calibri" w:hAnsi="Calibri" w:cs="Calibri"/>
          <w:b/>
          <w:sz w:val="22"/>
          <w:szCs w:val="22"/>
        </w:rPr>
      </w:pPr>
    </w:p>
    <w:p w:rsidR="006D2F15" w:rsidRPr="00181437" w:rsidRDefault="006D2F15" w:rsidP="006D2F15">
      <w:pPr>
        <w:spacing w:before="240"/>
        <w:ind w:left="5103"/>
        <w:rPr>
          <w:rFonts w:ascii="Calibri" w:hAnsi="Calibri" w:cs="Calibri"/>
          <w:sz w:val="20"/>
        </w:rPr>
      </w:pPr>
      <w:r w:rsidRPr="00181437">
        <w:rPr>
          <w:rFonts w:ascii="Calibri" w:hAnsi="Calibri" w:cs="Calibri"/>
          <w:b/>
          <w:bCs/>
          <w:color w:val="000000"/>
          <w:sz w:val="20"/>
        </w:rPr>
        <w:t>Zamawiający:</w:t>
      </w:r>
    </w:p>
    <w:p w:rsidR="006D2F15" w:rsidRPr="00181437" w:rsidRDefault="006D2F15" w:rsidP="006D2F15">
      <w:pPr>
        <w:ind w:left="5103"/>
        <w:rPr>
          <w:rFonts w:ascii="Calibri" w:hAnsi="Calibri" w:cs="Calibri"/>
          <w:sz w:val="20"/>
        </w:rPr>
      </w:pPr>
      <w:r w:rsidRPr="00181437">
        <w:rPr>
          <w:rFonts w:ascii="Calibri" w:hAnsi="Calibri" w:cs="Calibri"/>
          <w:color w:val="000000"/>
          <w:sz w:val="20"/>
        </w:rPr>
        <w:t>Elbląskie Przedsiębiorstwo Wodociągów i Kanalizacji</w:t>
      </w:r>
    </w:p>
    <w:p w:rsidR="006D2F15" w:rsidRPr="00181437" w:rsidRDefault="006D2F15" w:rsidP="006D2F15">
      <w:pPr>
        <w:ind w:left="5103"/>
        <w:rPr>
          <w:rFonts w:ascii="Calibri" w:hAnsi="Calibri" w:cs="Calibri"/>
          <w:sz w:val="20"/>
        </w:rPr>
      </w:pPr>
      <w:r w:rsidRPr="00181437">
        <w:rPr>
          <w:rFonts w:ascii="Calibri" w:hAnsi="Calibri" w:cs="Calibri"/>
          <w:color w:val="000000"/>
          <w:sz w:val="20"/>
        </w:rPr>
        <w:t>Spółka z ograniczoną odpowiedzialnością</w:t>
      </w:r>
    </w:p>
    <w:p w:rsidR="006D2F15" w:rsidRPr="00181437" w:rsidRDefault="006D2F15" w:rsidP="006D2F15">
      <w:pPr>
        <w:ind w:left="5103"/>
        <w:rPr>
          <w:rFonts w:ascii="Calibri" w:hAnsi="Calibri" w:cs="Calibri"/>
          <w:sz w:val="20"/>
        </w:rPr>
      </w:pPr>
      <w:r w:rsidRPr="00181437">
        <w:rPr>
          <w:rFonts w:ascii="Calibri" w:hAnsi="Calibri" w:cs="Calibri"/>
          <w:color w:val="000000"/>
          <w:sz w:val="20"/>
        </w:rPr>
        <w:t>ul. Rawska 2-4, 82-300 Elbląg</w:t>
      </w:r>
    </w:p>
    <w:p w:rsidR="006D2F15" w:rsidRPr="00181437" w:rsidRDefault="006D2F15" w:rsidP="006D2F15">
      <w:pPr>
        <w:spacing w:before="240" w:after="240"/>
        <w:rPr>
          <w:rFonts w:ascii="Calibri" w:hAnsi="Calibri" w:cs="Calibri"/>
          <w:sz w:val="20"/>
        </w:rPr>
      </w:pPr>
      <w:r w:rsidRPr="00181437">
        <w:rPr>
          <w:rFonts w:ascii="Calibri" w:hAnsi="Calibri" w:cs="Calibri"/>
          <w:b/>
          <w:bCs/>
          <w:color w:val="000000"/>
          <w:sz w:val="20"/>
        </w:rPr>
        <w:t>Wykonawca</w:t>
      </w:r>
    </w:p>
    <w:p w:rsidR="006D2F15" w:rsidRPr="00181437" w:rsidRDefault="006D2F15" w:rsidP="006D2F15">
      <w:pPr>
        <w:spacing w:before="240"/>
        <w:ind w:right="5960"/>
        <w:rPr>
          <w:rFonts w:ascii="Calibri" w:hAnsi="Calibri" w:cs="Calibri"/>
          <w:sz w:val="20"/>
        </w:rPr>
      </w:pPr>
      <w:r w:rsidRPr="00181437">
        <w:rPr>
          <w:rFonts w:ascii="Calibri" w:hAnsi="Calibri" w:cs="Calibri"/>
          <w:color w:val="000000"/>
          <w:sz w:val="20"/>
        </w:rPr>
        <w:t>……………………………..…………………</w:t>
      </w:r>
    </w:p>
    <w:p w:rsidR="006D2F15" w:rsidRPr="00181437" w:rsidRDefault="006D2F15" w:rsidP="006D2F15">
      <w:pPr>
        <w:spacing w:after="240"/>
        <w:ind w:right="5386"/>
        <w:rPr>
          <w:rFonts w:ascii="Calibri" w:hAnsi="Calibri" w:cs="Calibri"/>
          <w:sz w:val="16"/>
          <w:szCs w:val="16"/>
        </w:rPr>
      </w:pPr>
      <w:r w:rsidRPr="00181437">
        <w:rPr>
          <w:rFonts w:ascii="Calibri" w:hAnsi="Calibri" w:cs="Calibri"/>
          <w:i/>
          <w:iCs/>
          <w:color w:val="000000"/>
          <w:sz w:val="16"/>
          <w:szCs w:val="16"/>
        </w:rPr>
        <w:t xml:space="preserve">(pełna nazwa/firma, adres, w zależności od podmiotu: NIP/PESEL, </w:t>
      </w:r>
      <w:proofErr w:type="spellStart"/>
      <w:r w:rsidRPr="00181437">
        <w:rPr>
          <w:rFonts w:ascii="Calibri" w:hAnsi="Calibri" w:cs="Calibri"/>
          <w:i/>
          <w:iCs/>
          <w:color w:val="000000"/>
          <w:sz w:val="16"/>
          <w:szCs w:val="16"/>
        </w:rPr>
        <w:t>KRS</w:t>
      </w:r>
      <w:proofErr w:type="spellEnd"/>
      <w:r w:rsidRPr="00181437">
        <w:rPr>
          <w:rFonts w:ascii="Calibri" w:hAnsi="Calibri" w:cs="Calibri"/>
          <w:i/>
          <w:iCs/>
          <w:color w:val="000000"/>
          <w:sz w:val="16"/>
          <w:szCs w:val="16"/>
        </w:rPr>
        <w:t>/</w:t>
      </w:r>
      <w:proofErr w:type="spellStart"/>
      <w:r w:rsidRPr="00181437">
        <w:rPr>
          <w:rFonts w:ascii="Calibri" w:hAnsi="Calibri" w:cs="Calibri"/>
          <w:i/>
          <w:iCs/>
          <w:color w:val="000000"/>
          <w:sz w:val="16"/>
          <w:szCs w:val="16"/>
        </w:rPr>
        <w:t>CEiDG</w:t>
      </w:r>
      <w:proofErr w:type="spellEnd"/>
      <w:r w:rsidRPr="00181437">
        <w:rPr>
          <w:rFonts w:ascii="Calibri" w:hAnsi="Calibri" w:cs="Calibri"/>
          <w:i/>
          <w:iCs/>
          <w:color w:val="000000"/>
          <w:sz w:val="16"/>
          <w:szCs w:val="16"/>
        </w:rPr>
        <w:t>)</w:t>
      </w:r>
    </w:p>
    <w:p w:rsidR="0025241C" w:rsidRPr="00B02909" w:rsidRDefault="0025241C" w:rsidP="00A35C42">
      <w:pPr>
        <w:spacing w:line="276" w:lineRule="auto"/>
        <w:rPr>
          <w:rFonts w:ascii="Calibri" w:hAnsi="Calibri" w:cs="Calibri"/>
          <w:sz w:val="22"/>
          <w:szCs w:val="22"/>
        </w:rPr>
      </w:pPr>
    </w:p>
    <w:p w:rsidR="006D2F15" w:rsidRPr="006D2F15" w:rsidRDefault="006D2F15" w:rsidP="006D2F15">
      <w:pPr>
        <w:pStyle w:val="Standarduser"/>
        <w:spacing w:before="240" w:line="300" w:lineRule="exact"/>
        <w:ind w:left="0" w:firstLine="0"/>
        <w:jc w:val="center"/>
        <w:rPr>
          <w:rFonts w:asciiTheme="minorHAnsi" w:hAnsiTheme="minorHAnsi" w:cstheme="minorHAnsi"/>
          <w:b/>
          <w:sz w:val="22"/>
          <w:szCs w:val="22"/>
        </w:rPr>
      </w:pPr>
      <w:proofErr w:type="spellStart"/>
      <w:r>
        <w:rPr>
          <w:rFonts w:asciiTheme="minorHAnsi" w:hAnsiTheme="minorHAnsi" w:cstheme="minorHAnsi"/>
          <w:b/>
          <w:sz w:val="22"/>
          <w:szCs w:val="22"/>
        </w:rPr>
        <w:t>Oświadczenie</w:t>
      </w:r>
      <w:proofErr w:type="spellEnd"/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b/>
          <w:sz w:val="22"/>
          <w:szCs w:val="22"/>
        </w:rPr>
        <w:t>W</w:t>
      </w:r>
      <w:r w:rsidRPr="006D2F15">
        <w:rPr>
          <w:rFonts w:asciiTheme="minorHAnsi" w:hAnsiTheme="minorHAnsi" w:cstheme="minorHAnsi"/>
          <w:b/>
          <w:sz w:val="22"/>
          <w:szCs w:val="22"/>
        </w:rPr>
        <w:t>ykonawcy</w:t>
      </w:r>
      <w:proofErr w:type="spellEnd"/>
      <w:r w:rsidRPr="006D2F15">
        <w:rPr>
          <w:rFonts w:asciiTheme="minorHAnsi" w:hAnsiTheme="minorHAnsi" w:cstheme="minorHAnsi"/>
          <w:b/>
          <w:sz w:val="22"/>
          <w:szCs w:val="22"/>
        </w:rPr>
        <w:t xml:space="preserve"> o </w:t>
      </w:r>
      <w:proofErr w:type="spellStart"/>
      <w:r w:rsidRPr="006D2F15">
        <w:rPr>
          <w:rFonts w:asciiTheme="minorHAnsi" w:hAnsiTheme="minorHAnsi" w:cstheme="minorHAnsi"/>
          <w:b/>
          <w:sz w:val="22"/>
          <w:szCs w:val="22"/>
        </w:rPr>
        <w:t>przynależności</w:t>
      </w:r>
      <w:proofErr w:type="spellEnd"/>
      <w:r w:rsidRPr="006D2F15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6D2F15">
        <w:rPr>
          <w:rFonts w:asciiTheme="minorHAnsi" w:hAnsiTheme="minorHAnsi" w:cstheme="minorHAnsi"/>
          <w:b/>
          <w:sz w:val="22"/>
          <w:szCs w:val="22"/>
        </w:rPr>
        <w:br/>
      </w:r>
      <w:proofErr w:type="spellStart"/>
      <w:r w:rsidRPr="006D2F15">
        <w:rPr>
          <w:rFonts w:asciiTheme="minorHAnsi" w:hAnsiTheme="minorHAnsi" w:cstheme="minorHAnsi"/>
          <w:b/>
          <w:sz w:val="22"/>
          <w:szCs w:val="22"/>
        </w:rPr>
        <w:t>lub</w:t>
      </w:r>
      <w:proofErr w:type="spellEnd"/>
      <w:r w:rsidRPr="006D2F15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Pr="006D2F15">
        <w:rPr>
          <w:rFonts w:asciiTheme="minorHAnsi" w:hAnsiTheme="minorHAnsi" w:cstheme="minorHAnsi"/>
          <w:b/>
          <w:sz w:val="22"/>
          <w:szCs w:val="22"/>
        </w:rPr>
        <w:t>braku</w:t>
      </w:r>
      <w:proofErr w:type="spellEnd"/>
      <w:r w:rsidRPr="006D2F15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Pr="006D2F15">
        <w:rPr>
          <w:rFonts w:asciiTheme="minorHAnsi" w:hAnsiTheme="minorHAnsi" w:cstheme="minorHAnsi"/>
          <w:b/>
          <w:sz w:val="22"/>
          <w:szCs w:val="22"/>
        </w:rPr>
        <w:t>przynależności</w:t>
      </w:r>
      <w:proofErr w:type="spellEnd"/>
      <w:r w:rsidRPr="006D2F15">
        <w:rPr>
          <w:rFonts w:asciiTheme="minorHAnsi" w:hAnsiTheme="minorHAnsi" w:cstheme="minorHAnsi"/>
          <w:b/>
          <w:sz w:val="22"/>
          <w:szCs w:val="22"/>
        </w:rPr>
        <w:t xml:space="preserve"> do </w:t>
      </w:r>
      <w:r w:rsidRPr="006D2F15">
        <w:rPr>
          <w:rFonts w:asciiTheme="minorHAnsi" w:hAnsiTheme="minorHAnsi" w:cstheme="minorHAnsi"/>
          <w:b/>
          <w:sz w:val="22"/>
          <w:szCs w:val="22"/>
          <w:lang w:val="pl-PL"/>
        </w:rPr>
        <w:t>tej</w:t>
      </w:r>
      <w:r w:rsidRPr="006D2F15">
        <w:rPr>
          <w:rFonts w:asciiTheme="minorHAnsi" w:hAnsiTheme="minorHAnsi" w:cstheme="minorHAnsi"/>
          <w:b/>
          <w:sz w:val="22"/>
          <w:szCs w:val="22"/>
        </w:rPr>
        <w:t xml:space="preserve"> samej </w:t>
      </w:r>
      <w:r w:rsidRPr="006D2F15">
        <w:rPr>
          <w:rFonts w:asciiTheme="minorHAnsi" w:hAnsiTheme="minorHAnsi" w:cstheme="minorHAnsi"/>
          <w:b/>
          <w:sz w:val="22"/>
          <w:szCs w:val="22"/>
          <w:lang w:val="pl-PL"/>
        </w:rPr>
        <w:t>grupy</w:t>
      </w:r>
      <w:r w:rsidRPr="006D2F15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Pr="006D2F15">
        <w:rPr>
          <w:rFonts w:asciiTheme="minorHAnsi" w:hAnsiTheme="minorHAnsi" w:cstheme="minorHAnsi"/>
          <w:b/>
          <w:sz w:val="22"/>
          <w:szCs w:val="22"/>
        </w:rPr>
        <w:t>kapitałowej</w:t>
      </w:r>
      <w:proofErr w:type="spellEnd"/>
    </w:p>
    <w:p w:rsidR="004924A5" w:rsidRPr="006D2F15" w:rsidRDefault="004924A5" w:rsidP="006D2F15">
      <w:pPr>
        <w:pStyle w:val="Nagwek4"/>
        <w:spacing w:before="0" w:line="360" w:lineRule="auto"/>
        <w:jc w:val="center"/>
        <w:rPr>
          <w:rFonts w:cs="Calibri"/>
          <w:color w:val="000000"/>
          <w:sz w:val="22"/>
          <w:szCs w:val="22"/>
        </w:rPr>
      </w:pPr>
    </w:p>
    <w:p w:rsidR="004924A5" w:rsidRPr="006D2F15" w:rsidRDefault="004924A5" w:rsidP="006D2F15">
      <w:pPr>
        <w:spacing w:line="360" w:lineRule="auto"/>
        <w:jc w:val="both"/>
        <w:rPr>
          <w:rFonts w:ascii="Calibri" w:eastAsia="Calibri" w:hAnsi="Calibri" w:cs="Calibri"/>
          <w:sz w:val="20"/>
          <w:lang w:eastAsia="en-US"/>
        </w:rPr>
      </w:pPr>
    </w:p>
    <w:p w:rsidR="006D2F15" w:rsidRPr="006D2F15" w:rsidRDefault="006A57C6" w:rsidP="006D2F15">
      <w:pPr>
        <w:spacing w:line="360" w:lineRule="auto"/>
        <w:jc w:val="both"/>
        <w:rPr>
          <w:rFonts w:ascii="Calibri" w:hAnsi="Calibri" w:cs="Calibri"/>
          <w:iCs/>
          <w:color w:val="000000"/>
          <w:sz w:val="20"/>
        </w:rPr>
      </w:pPr>
      <w:r w:rsidRPr="006D2F15">
        <w:rPr>
          <w:rFonts w:ascii="Calibri" w:eastAsia="Calibri" w:hAnsi="Calibri" w:cs="Calibri"/>
          <w:sz w:val="20"/>
          <w:lang w:eastAsia="en-US"/>
        </w:rPr>
        <w:t xml:space="preserve">Przystępując do postępowania </w:t>
      </w:r>
      <w:r w:rsidR="006D2F15" w:rsidRPr="006D2F15">
        <w:rPr>
          <w:rFonts w:ascii="Calibri" w:hAnsi="Calibri" w:cs="Calibri"/>
          <w:color w:val="000000"/>
          <w:sz w:val="20"/>
        </w:rPr>
        <w:t>o udzielenie zamówienia publicznego</w:t>
      </w:r>
      <w:r w:rsidR="006D2F15" w:rsidRPr="006D2F15">
        <w:rPr>
          <w:rFonts w:ascii="Calibri" w:hAnsi="Calibri" w:cs="Calibri"/>
          <w:b/>
          <w:bCs/>
          <w:color w:val="000000"/>
          <w:sz w:val="20"/>
        </w:rPr>
        <w:t xml:space="preserve">: Usprawnienie obsługi kontrahentów poprzez wdrożenie systemu e-usług w obszarze zarządzania mediami, </w:t>
      </w:r>
      <w:r w:rsidR="006D2F15" w:rsidRPr="006D2F15">
        <w:rPr>
          <w:rFonts w:ascii="Calibri" w:hAnsi="Calibri" w:cs="Calibri"/>
          <w:color w:val="000000"/>
          <w:sz w:val="20"/>
        </w:rPr>
        <w:t xml:space="preserve">prowadzonego przez Elbląskie Przedsiębiorstwo Wodociągów i Kanalizacji Spółka z ograniczoną odpowiedzialnością, </w:t>
      </w:r>
      <w:r w:rsidRPr="006D2F15">
        <w:rPr>
          <w:rFonts w:ascii="Calibri" w:hAnsi="Calibri" w:cs="Calibri"/>
          <w:color w:val="000000"/>
          <w:sz w:val="20"/>
        </w:rPr>
        <w:t xml:space="preserve">oświadczamy, </w:t>
      </w:r>
      <w:r w:rsidR="006D2F15" w:rsidRPr="006D2F15">
        <w:rPr>
          <w:rFonts w:ascii="Calibri" w:hAnsi="Calibri" w:cs="Calibri"/>
          <w:color w:val="000000"/>
          <w:sz w:val="20"/>
        </w:rPr>
        <w:t>co następuje:</w:t>
      </w:r>
    </w:p>
    <w:p w:rsidR="006D2F15" w:rsidRPr="006D2F15" w:rsidRDefault="006D2F15" w:rsidP="006D2F15">
      <w:pPr>
        <w:numPr>
          <w:ilvl w:val="0"/>
          <w:numId w:val="30"/>
        </w:numPr>
        <w:autoSpaceDN w:val="0"/>
        <w:adjustRightInd w:val="0"/>
        <w:spacing w:line="360" w:lineRule="auto"/>
        <w:ind w:left="567"/>
        <w:jc w:val="both"/>
        <w:rPr>
          <w:rFonts w:ascii="Calibri" w:hAnsi="Calibri" w:cs="Calibri"/>
          <w:color w:val="000000"/>
          <w:sz w:val="20"/>
        </w:rPr>
      </w:pPr>
      <w:r w:rsidRPr="006D2F15">
        <w:rPr>
          <w:rFonts w:ascii="Calibri" w:hAnsi="Calibri" w:cs="Calibri"/>
          <w:color w:val="000000"/>
          <w:spacing w:val="4"/>
          <w:sz w:val="20"/>
        </w:rPr>
        <w:t xml:space="preserve">oświadczamy, że </w:t>
      </w:r>
      <w:r w:rsidRPr="006D2F15">
        <w:rPr>
          <w:rFonts w:ascii="Calibri" w:hAnsi="Calibri" w:cs="Calibri"/>
          <w:b/>
          <w:color w:val="000000"/>
          <w:spacing w:val="4"/>
          <w:sz w:val="20"/>
        </w:rPr>
        <w:t>nie należymy</w:t>
      </w:r>
      <w:r w:rsidRPr="006D2F15">
        <w:rPr>
          <w:rFonts w:ascii="Calibri" w:hAnsi="Calibri" w:cs="Calibri"/>
          <w:color w:val="000000"/>
          <w:spacing w:val="4"/>
          <w:sz w:val="20"/>
        </w:rPr>
        <w:t xml:space="preserve"> do grupy kapitałowej</w:t>
      </w:r>
      <w:r w:rsidRPr="006D2F15">
        <w:rPr>
          <w:rFonts w:ascii="Calibri" w:hAnsi="Calibri" w:cs="Calibri"/>
          <w:color w:val="000000"/>
          <w:sz w:val="20"/>
        </w:rPr>
        <w:t xml:space="preserve">, o której mowa w art. 108 ust. 1 pkt 5 ustawy Prawo Zamówień Publicznych tj. w rozumieniu ustawy z dnia 16 lutego 2007 r. o ochronie konkurencji </w:t>
      </w:r>
      <w:r>
        <w:rPr>
          <w:rFonts w:ascii="Calibri" w:hAnsi="Calibri" w:cs="Calibri"/>
          <w:color w:val="000000"/>
          <w:sz w:val="20"/>
        </w:rPr>
        <w:br/>
      </w:r>
      <w:r w:rsidRPr="006D2F15">
        <w:rPr>
          <w:rFonts w:ascii="Calibri" w:hAnsi="Calibri" w:cs="Calibri"/>
          <w:color w:val="000000"/>
          <w:sz w:val="20"/>
        </w:rPr>
        <w:t xml:space="preserve">i konsumentów </w:t>
      </w:r>
      <w:r w:rsidRPr="006D2F15">
        <w:rPr>
          <w:rStyle w:val="FontStyle37"/>
          <w:rFonts w:ascii="Calibri" w:hAnsi="Calibri" w:cs="Calibri"/>
          <w:sz w:val="20"/>
        </w:rPr>
        <w:t>(Dz. U. z 202</w:t>
      </w:r>
      <w:r>
        <w:rPr>
          <w:rStyle w:val="FontStyle37"/>
          <w:rFonts w:ascii="Calibri" w:hAnsi="Calibri" w:cs="Calibri"/>
          <w:sz w:val="20"/>
        </w:rPr>
        <w:t>4.1616</w:t>
      </w:r>
      <w:r w:rsidRPr="006D2F15">
        <w:rPr>
          <w:rStyle w:val="FontStyle37"/>
          <w:rFonts w:ascii="Calibri" w:hAnsi="Calibri" w:cs="Calibri"/>
          <w:sz w:val="20"/>
        </w:rPr>
        <w:t>)</w:t>
      </w:r>
    </w:p>
    <w:p w:rsidR="006D2F15" w:rsidRPr="006D2F15" w:rsidRDefault="006D2F15" w:rsidP="006D2F15">
      <w:pPr>
        <w:numPr>
          <w:ilvl w:val="0"/>
          <w:numId w:val="30"/>
        </w:numPr>
        <w:autoSpaceDN w:val="0"/>
        <w:adjustRightInd w:val="0"/>
        <w:spacing w:line="360" w:lineRule="auto"/>
        <w:ind w:left="567"/>
        <w:jc w:val="both"/>
        <w:rPr>
          <w:rFonts w:ascii="Calibri" w:hAnsi="Calibri" w:cs="Calibri"/>
          <w:color w:val="000000"/>
          <w:sz w:val="20"/>
        </w:rPr>
      </w:pPr>
      <w:r w:rsidRPr="006D2F15">
        <w:rPr>
          <w:rFonts w:ascii="Calibri" w:hAnsi="Calibri" w:cs="Calibri"/>
          <w:color w:val="000000"/>
          <w:sz w:val="20"/>
        </w:rPr>
        <w:t xml:space="preserve">oświadczamy, że </w:t>
      </w:r>
      <w:r w:rsidRPr="006D2F15">
        <w:rPr>
          <w:rFonts w:ascii="Calibri" w:hAnsi="Calibri" w:cs="Calibri"/>
          <w:b/>
          <w:color w:val="000000"/>
          <w:sz w:val="20"/>
        </w:rPr>
        <w:t>należymy</w:t>
      </w:r>
      <w:r w:rsidRPr="006D2F15">
        <w:rPr>
          <w:rFonts w:ascii="Calibri" w:hAnsi="Calibri" w:cs="Calibri"/>
          <w:color w:val="000000"/>
          <w:sz w:val="20"/>
        </w:rPr>
        <w:t xml:space="preserve"> do tej samej </w:t>
      </w:r>
      <w:r w:rsidRPr="006D2F15">
        <w:rPr>
          <w:rFonts w:ascii="Calibri" w:hAnsi="Calibri" w:cs="Calibri"/>
          <w:color w:val="000000"/>
          <w:spacing w:val="4"/>
          <w:sz w:val="20"/>
        </w:rPr>
        <w:t>grupy kapitałowej</w:t>
      </w:r>
      <w:r w:rsidRPr="006D2F15">
        <w:rPr>
          <w:rFonts w:ascii="Calibri" w:hAnsi="Calibri" w:cs="Calibri"/>
          <w:color w:val="000000"/>
          <w:sz w:val="20"/>
        </w:rPr>
        <w:t xml:space="preserve">, o której mowa w art. 108 ust. 1 pkt 5 ustawy Prawo Zamówień Publicznych, tj. w rozumieniu ustawy z dnia 16 lutego 2007 r. o ochronie konkurencji </w:t>
      </w:r>
      <w:r>
        <w:rPr>
          <w:rFonts w:ascii="Calibri" w:hAnsi="Calibri" w:cs="Calibri"/>
          <w:color w:val="000000"/>
          <w:sz w:val="20"/>
        </w:rPr>
        <w:br/>
      </w:r>
      <w:r w:rsidRPr="006D2F15">
        <w:rPr>
          <w:rFonts w:ascii="Calibri" w:hAnsi="Calibri" w:cs="Calibri"/>
          <w:color w:val="000000"/>
          <w:sz w:val="20"/>
        </w:rPr>
        <w:t xml:space="preserve">i konsumentów </w:t>
      </w:r>
      <w:r w:rsidRPr="006D2F15">
        <w:rPr>
          <w:rStyle w:val="FontStyle37"/>
          <w:rFonts w:ascii="Calibri" w:hAnsi="Calibri" w:cs="Calibri"/>
          <w:sz w:val="20"/>
        </w:rPr>
        <w:t xml:space="preserve">(Dz. U. z </w:t>
      </w:r>
      <w:r>
        <w:rPr>
          <w:rStyle w:val="FontStyle37"/>
          <w:rFonts w:ascii="Calibri" w:hAnsi="Calibri" w:cs="Calibri"/>
          <w:sz w:val="20"/>
        </w:rPr>
        <w:t>2024.1616</w:t>
      </w:r>
      <w:r w:rsidRPr="006D2F15">
        <w:rPr>
          <w:rStyle w:val="FontStyle37"/>
          <w:rFonts w:ascii="Calibri" w:hAnsi="Calibri" w:cs="Calibri"/>
          <w:sz w:val="20"/>
        </w:rPr>
        <w:t>)</w:t>
      </w:r>
      <w:r w:rsidRPr="006D2F15">
        <w:rPr>
          <w:rFonts w:ascii="Calibri" w:hAnsi="Calibri" w:cs="Calibri"/>
          <w:color w:val="000000"/>
          <w:sz w:val="20"/>
        </w:rPr>
        <w:t xml:space="preserve"> co podmioty wymienione poniżej (należy podać nazwy i adresy siedzib)</w:t>
      </w:r>
      <w:r w:rsidRPr="006D2F15">
        <w:rPr>
          <w:rStyle w:val="Odwoanieprzypisudolnego"/>
          <w:rFonts w:ascii="Calibri" w:hAnsi="Calibri" w:cs="Calibri"/>
          <w:color w:val="000000"/>
          <w:sz w:val="20"/>
        </w:rPr>
        <w:footnoteReference w:id="1"/>
      </w:r>
      <w:r w:rsidRPr="006D2F15">
        <w:rPr>
          <w:rFonts w:ascii="Calibri" w:hAnsi="Calibri" w:cs="Calibri"/>
          <w:color w:val="000000"/>
          <w:sz w:val="20"/>
        </w:rPr>
        <w:t>:</w:t>
      </w:r>
    </w:p>
    <w:p w:rsidR="006D2F15" w:rsidRPr="006D2F15" w:rsidRDefault="006D2F15" w:rsidP="006D2F15">
      <w:pPr>
        <w:spacing w:line="360" w:lineRule="auto"/>
        <w:ind w:left="20"/>
        <w:jc w:val="both"/>
        <w:rPr>
          <w:rFonts w:ascii="Calibri" w:hAnsi="Calibri" w:cs="Calibri"/>
          <w:color w:val="000000"/>
          <w:sz w:val="20"/>
        </w:rPr>
      </w:pPr>
    </w:p>
    <w:tbl>
      <w:tblPr>
        <w:tblW w:w="0" w:type="auto"/>
        <w:tblInd w:w="250" w:type="dxa"/>
        <w:tblLayout w:type="fixed"/>
        <w:tblLook w:val="0000"/>
      </w:tblPr>
      <w:tblGrid>
        <w:gridCol w:w="513"/>
        <w:gridCol w:w="4395"/>
        <w:gridCol w:w="4306"/>
      </w:tblGrid>
      <w:tr w:rsidR="006D2F15" w:rsidRPr="006D2F15" w:rsidTr="006D2F15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F15" w:rsidRPr="006D2F15" w:rsidRDefault="006D2F15" w:rsidP="006D2F15">
            <w:pPr>
              <w:spacing w:line="360" w:lineRule="auto"/>
              <w:jc w:val="center"/>
              <w:rPr>
                <w:rFonts w:ascii="Calibri" w:hAnsi="Calibri" w:cs="Calibri"/>
                <w:color w:val="000000"/>
                <w:sz w:val="20"/>
              </w:rPr>
            </w:pPr>
            <w:r w:rsidRPr="006D2F15">
              <w:rPr>
                <w:rFonts w:ascii="Calibri" w:hAnsi="Calibri" w:cs="Calibri"/>
                <w:b/>
                <w:color w:val="000000"/>
                <w:spacing w:val="4"/>
                <w:sz w:val="20"/>
              </w:rPr>
              <w:t>Lp.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F15" w:rsidRPr="006D2F15" w:rsidRDefault="006D2F15" w:rsidP="006D2F15">
            <w:pPr>
              <w:spacing w:line="360" w:lineRule="auto"/>
              <w:jc w:val="center"/>
              <w:rPr>
                <w:rFonts w:ascii="Calibri" w:hAnsi="Calibri" w:cs="Calibri"/>
                <w:color w:val="000000"/>
                <w:sz w:val="20"/>
              </w:rPr>
            </w:pPr>
            <w:r w:rsidRPr="006D2F15">
              <w:rPr>
                <w:rFonts w:ascii="Calibri" w:hAnsi="Calibri" w:cs="Calibri"/>
                <w:b/>
                <w:color w:val="000000"/>
                <w:spacing w:val="4"/>
                <w:sz w:val="20"/>
              </w:rPr>
              <w:t>Nazwa (firma)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F15" w:rsidRPr="006D2F15" w:rsidRDefault="006D2F15" w:rsidP="006D2F15">
            <w:pPr>
              <w:spacing w:line="360" w:lineRule="auto"/>
              <w:jc w:val="center"/>
              <w:rPr>
                <w:rFonts w:ascii="Calibri" w:hAnsi="Calibri" w:cs="Calibri"/>
                <w:color w:val="000000"/>
                <w:sz w:val="20"/>
              </w:rPr>
            </w:pPr>
            <w:r w:rsidRPr="006D2F15">
              <w:rPr>
                <w:rFonts w:ascii="Calibri" w:hAnsi="Calibri" w:cs="Calibri"/>
                <w:b/>
                <w:color w:val="000000"/>
                <w:spacing w:val="4"/>
                <w:sz w:val="20"/>
              </w:rPr>
              <w:t>Adres siedziby</w:t>
            </w:r>
          </w:p>
        </w:tc>
      </w:tr>
      <w:tr w:rsidR="006D2F15" w:rsidRPr="006D2F15" w:rsidTr="006D2F15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F15" w:rsidRPr="006D2F15" w:rsidRDefault="006D2F15" w:rsidP="006D2F15">
            <w:pPr>
              <w:spacing w:line="360" w:lineRule="auto"/>
              <w:jc w:val="both"/>
              <w:rPr>
                <w:rFonts w:ascii="Calibri" w:hAnsi="Calibri" w:cs="Calibri"/>
                <w:color w:val="000000"/>
                <w:sz w:val="20"/>
              </w:rPr>
            </w:pPr>
            <w:r w:rsidRPr="006D2F15">
              <w:rPr>
                <w:rFonts w:ascii="Calibri" w:hAnsi="Calibri" w:cs="Calibri"/>
                <w:color w:val="000000"/>
                <w:spacing w:val="4"/>
                <w:sz w:val="20"/>
              </w:rPr>
              <w:t>1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F15" w:rsidRPr="006D2F15" w:rsidRDefault="006D2F15" w:rsidP="006D2F15">
            <w:pPr>
              <w:snapToGrid w:val="0"/>
              <w:spacing w:line="360" w:lineRule="auto"/>
              <w:jc w:val="both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F15" w:rsidRPr="006D2F15" w:rsidRDefault="006D2F15" w:rsidP="006D2F15">
            <w:pPr>
              <w:snapToGrid w:val="0"/>
              <w:spacing w:line="360" w:lineRule="auto"/>
              <w:jc w:val="both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6D2F15" w:rsidRPr="006D2F15" w:rsidTr="006D2F15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F15" w:rsidRPr="006D2F15" w:rsidRDefault="006D2F15" w:rsidP="006D2F15">
            <w:pPr>
              <w:spacing w:line="360" w:lineRule="auto"/>
              <w:jc w:val="both"/>
              <w:rPr>
                <w:rFonts w:ascii="Calibri" w:hAnsi="Calibri" w:cs="Calibri"/>
                <w:color w:val="000000"/>
                <w:sz w:val="20"/>
              </w:rPr>
            </w:pPr>
            <w:r w:rsidRPr="006D2F15">
              <w:rPr>
                <w:rFonts w:ascii="Calibri" w:hAnsi="Calibri" w:cs="Calibri"/>
                <w:color w:val="000000"/>
                <w:spacing w:val="4"/>
                <w:sz w:val="20"/>
              </w:rPr>
              <w:t>2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F15" w:rsidRPr="006D2F15" w:rsidRDefault="006D2F15" w:rsidP="006D2F15">
            <w:pPr>
              <w:snapToGrid w:val="0"/>
              <w:spacing w:line="360" w:lineRule="auto"/>
              <w:jc w:val="both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F15" w:rsidRPr="006D2F15" w:rsidRDefault="006D2F15" w:rsidP="006D2F15">
            <w:pPr>
              <w:snapToGrid w:val="0"/>
              <w:spacing w:line="360" w:lineRule="auto"/>
              <w:jc w:val="both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6D2F15" w:rsidRPr="006D2F15" w:rsidTr="006D2F15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F15" w:rsidRPr="006D2F15" w:rsidRDefault="006D2F15" w:rsidP="006D2F15">
            <w:pPr>
              <w:spacing w:line="360" w:lineRule="auto"/>
              <w:jc w:val="both"/>
              <w:rPr>
                <w:rFonts w:ascii="Calibri" w:hAnsi="Calibri" w:cs="Calibri"/>
                <w:color w:val="000000"/>
                <w:sz w:val="20"/>
              </w:rPr>
            </w:pPr>
            <w:r w:rsidRPr="006D2F15">
              <w:rPr>
                <w:rFonts w:ascii="Calibri" w:hAnsi="Calibri" w:cs="Calibri"/>
                <w:color w:val="000000"/>
                <w:spacing w:val="4"/>
                <w:sz w:val="20"/>
              </w:rPr>
              <w:t>3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F15" w:rsidRPr="006D2F15" w:rsidRDefault="006D2F15" w:rsidP="006D2F15">
            <w:pPr>
              <w:snapToGrid w:val="0"/>
              <w:spacing w:line="360" w:lineRule="auto"/>
              <w:jc w:val="both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F15" w:rsidRPr="006D2F15" w:rsidRDefault="006D2F15" w:rsidP="006D2F15">
            <w:pPr>
              <w:snapToGrid w:val="0"/>
              <w:spacing w:line="360" w:lineRule="auto"/>
              <w:jc w:val="both"/>
              <w:rPr>
                <w:rFonts w:ascii="Calibri" w:hAnsi="Calibri" w:cs="Calibri"/>
                <w:color w:val="000000"/>
                <w:sz w:val="20"/>
              </w:rPr>
            </w:pPr>
          </w:p>
        </w:tc>
      </w:tr>
    </w:tbl>
    <w:p w:rsidR="006D2F15" w:rsidRPr="006D2F15" w:rsidRDefault="006D2F15" w:rsidP="006D2F15">
      <w:pPr>
        <w:spacing w:line="360" w:lineRule="auto"/>
        <w:ind w:left="20"/>
        <w:jc w:val="both"/>
        <w:rPr>
          <w:rFonts w:ascii="Calibri" w:hAnsi="Calibri" w:cs="Calibri"/>
          <w:color w:val="000000"/>
          <w:spacing w:val="4"/>
          <w:sz w:val="20"/>
        </w:rPr>
      </w:pPr>
    </w:p>
    <w:p w:rsidR="006A57C6" w:rsidRPr="006D2F15" w:rsidRDefault="006A57C6" w:rsidP="006D2F15">
      <w:pPr>
        <w:spacing w:line="360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p w:rsidR="006A57C6" w:rsidRPr="00B02909" w:rsidRDefault="006A57C6" w:rsidP="00A35C42">
      <w:pPr>
        <w:spacing w:line="276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p w:rsidR="004433E2" w:rsidRPr="00B02909" w:rsidRDefault="004433E2" w:rsidP="00A35C42">
      <w:pPr>
        <w:autoSpaceDE w:val="0"/>
        <w:spacing w:line="276" w:lineRule="auto"/>
        <w:rPr>
          <w:rFonts w:ascii="Calibri" w:hAnsi="Calibri" w:cs="Calibri"/>
          <w:sz w:val="22"/>
          <w:szCs w:val="22"/>
        </w:rPr>
      </w:pPr>
    </w:p>
    <w:p w:rsidR="004433E2" w:rsidRPr="00B02909" w:rsidRDefault="004433E2" w:rsidP="00A35C42">
      <w:pPr>
        <w:autoSpaceDE w:val="0"/>
        <w:spacing w:line="276" w:lineRule="auto"/>
        <w:rPr>
          <w:rFonts w:ascii="Calibri" w:hAnsi="Calibri" w:cs="Calibri"/>
          <w:sz w:val="22"/>
          <w:szCs w:val="22"/>
        </w:rPr>
      </w:pPr>
    </w:p>
    <w:p w:rsidR="007E2726" w:rsidRPr="006D2F15" w:rsidRDefault="007E2726" w:rsidP="006D2F15">
      <w:pPr>
        <w:spacing w:line="276" w:lineRule="auto"/>
        <w:jc w:val="right"/>
        <w:rPr>
          <w:rFonts w:ascii="Calibri" w:hAnsi="Calibri" w:cs="Calibri"/>
          <w:sz w:val="20"/>
        </w:rPr>
      </w:pPr>
      <w:r w:rsidRPr="006D2F15">
        <w:rPr>
          <w:rFonts w:ascii="Calibri" w:hAnsi="Calibri" w:cs="Calibri"/>
          <w:sz w:val="20"/>
        </w:rPr>
        <w:t xml:space="preserve">…..................., dnia …................. </w:t>
      </w:r>
    </w:p>
    <w:p w:rsidR="007E2726" w:rsidRPr="006D2F15" w:rsidRDefault="007E2726" w:rsidP="00A35C42">
      <w:pPr>
        <w:autoSpaceDE w:val="0"/>
        <w:spacing w:line="276" w:lineRule="auto"/>
        <w:jc w:val="both"/>
        <w:rPr>
          <w:rFonts w:ascii="Calibri" w:hAnsi="Calibri" w:cs="Calibri"/>
          <w:i/>
          <w:iCs/>
          <w:sz w:val="18"/>
          <w:szCs w:val="18"/>
        </w:rPr>
      </w:pPr>
    </w:p>
    <w:sectPr w:rsidR="007E2726" w:rsidRPr="006D2F15" w:rsidSect="006D2F15">
      <w:headerReference w:type="default" r:id="rId7"/>
      <w:footerReference w:type="even" r:id="rId8"/>
      <w:pgSz w:w="11906" w:h="16838"/>
      <w:pgMar w:top="889" w:right="991" w:bottom="1134" w:left="1418" w:header="568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4EA3" w:rsidRDefault="00E74EA3">
      <w:r>
        <w:separator/>
      </w:r>
    </w:p>
  </w:endnote>
  <w:endnote w:type="continuationSeparator" w:id="0">
    <w:p w:rsidR="00E74EA3" w:rsidRDefault="00E74E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, sans-serif">
    <w:charset w:val="00"/>
    <w:family w:val="auto"/>
    <w:pitch w:val="default"/>
    <w:sig w:usb0="00000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6D7C" w:rsidRDefault="00FB3B4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FE6D7C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E6D7C" w:rsidRDefault="00FE6D7C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4EA3" w:rsidRDefault="00E74EA3">
      <w:r>
        <w:separator/>
      </w:r>
    </w:p>
  </w:footnote>
  <w:footnote w:type="continuationSeparator" w:id="0">
    <w:p w:rsidR="00E74EA3" w:rsidRDefault="00E74EA3">
      <w:r>
        <w:continuationSeparator/>
      </w:r>
    </w:p>
  </w:footnote>
  <w:footnote w:id="1">
    <w:p w:rsidR="006D2F15" w:rsidRPr="006D2F15" w:rsidRDefault="006D2F15" w:rsidP="006D2F15">
      <w:pPr>
        <w:pStyle w:val="Tekstprzypisudolnego"/>
        <w:rPr>
          <w:sz w:val="16"/>
          <w:szCs w:val="16"/>
        </w:rPr>
      </w:pPr>
      <w:r w:rsidRPr="006D2F15">
        <w:rPr>
          <w:rStyle w:val="Odwoanieprzypisudolnego"/>
          <w:sz w:val="16"/>
          <w:szCs w:val="16"/>
        </w:rPr>
        <w:footnoteRef/>
      </w:r>
      <w:r w:rsidRPr="006D2F15">
        <w:rPr>
          <w:sz w:val="16"/>
          <w:szCs w:val="16"/>
        </w:rPr>
        <w:t xml:space="preserve"> Zaznaczyć odpowiednie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0A53" w:rsidRDefault="006D2F15" w:rsidP="00EB15BF">
    <w:pPr>
      <w:pStyle w:val="Nagwek"/>
    </w:pPr>
    <w:r>
      <w:rPr>
        <w:noProof/>
        <w:lang w:eastAsia="pl-PL"/>
      </w:rPr>
      <w:drawing>
        <wp:inline distT="0" distB="0" distL="0" distR="0">
          <wp:extent cx="5953125" cy="704850"/>
          <wp:effectExtent l="19050" t="0" r="952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53125" cy="704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6D2F15" w:rsidRPr="00050C52" w:rsidRDefault="006D2F15" w:rsidP="006D2F15">
    <w:pPr>
      <w:autoSpaceDE w:val="0"/>
      <w:autoSpaceDN w:val="0"/>
      <w:adjustRightInd w:val="0"/>
      <w:spacing w:line="276" w:lineRule="auto"/>
      <w:ind w:firstLine="5"/>
      <w:jc w:val="right"/>
      <w:rPr>
        <w:rFonts w:ascii="Calibri" w:hAnsi="Calibri" w:cs="Calibri"/>
        <w:sz w:val="20"/>
      </w:rPr>
    </w:pPr>
    <w:r w:rsidRPr="00050C52">
      <w:rPr>
        <w:rFonts w:ascii="Calibri" w:hAnsi="Calibri" w:cs="Calibri"/>
        <w:sz w:val="20"/>
      </w:rPr>
      <w:t xml:space="preserve">Załącznik nr </w:t>
    </w:r>
    <w:r w:rsidR="00050C52" w:rsidRPr="00050C52">
      <w:rPr>
        <w:rFonts w:ascii="Calibri" w:hAnsi="Calibri" w:cs="Calibri"/>
        <w:sz w:val="20"/>
      </w:rPr>
      <w:t xml:space="preserve">7 do </w:t>
    </w:r>
    <w:proofErr w:type="spellStart"/>
    <w:r w:rsidR="00050C52" w:rsidRPr="00050C52">
      <w:rPr>
        <w:rFonts w:ascii="Calibri" w:hAnsi="Calibri" w:cs="Calibri"/>
        <w:sz w:val="20"/>
      </w:rPr>
      <w:t>SWZ</w:t>
    </w:r>
    <w:proofErr w:type="spellEnd"/>
  </w:p>
  <w:p w:rsidR="006D2F15" w:rsidRPr="00EB15BF" w:rsidRDefault="006D2F15" w:rsidP="00EB15BF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7360358"/>
    <w:lvl w:ilvl="0">
      <w:numFmt w:val="bullet"/>
      <w:lvlText w:val="*"/>
      <w:lvlJc w:val="left"/>
    </w:lvl>
  </w:abstractNum>
  <w:abstractNum w:abstractNumId="1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3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7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9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20"/>
        </w:tabs>
        <w:ind w:left="2320" w:hanging="340"/>
      </w:pPr>
      <w:rPr>
        <w:rFonts w:ascii="Times New Roman" w:eastAsia="Times New Roman" w:hAnsi="Times New Roman" w:cs="Times New Roman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0000000B"/>
    <w:multiLevelType w:val="multilevel"/>
    <w:tmpl w:val="2388796C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0000000E"/>
    <w:multiLevelType w:val="singleLevel"/>
    <w:tmpl w:val="0000000E"/>
    <w:name w:val="WW8Num1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3">
    <w:nsid w:val="02506690"/>
    <w:multiLevelType w:val="hybridMultilevel"/>
    <w:tmpl w:val="D22EE6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4AD22E1"/>
    <w:multiLevelType w:val="hybridMultilevel"/>
    <w:tmpl w:val="031A7BFA"/>
    <w:lvl w:ilvl="0" w:tplc="08D076A2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0A4B2338"/>
    <w:multiLevelType w:val="multilevel"/>
    <w:tmpl w:val="BBC64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2520"/>
        </w:tabs>
        <w:ind w:left="252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3600"/>
        </w:tabs>
        <w:ind w:left="36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4680"/>
        </w:tabs>
        <w:ind w:left="468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2160"/>
      </w:pPr>
    </w:lvl>
  </w:abstractNum>
  <w:abstractNum w:abstractNumId="16">
    <w:nsid w:val="0AC142D8"/>
    <w:multiLevelType w:val="hybridMultilevel"/>
    <w:tmpl w:val="5A2CA2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0DD154B"/>
    <w:multiLevelType w:val="singleLevel"/>
    <w:tmpl w:val="0FF0E7B6"/>
    <w:lvl w:ilvl="0">
      <w:start w:val="13"/>
      <w:numFmt w:val="decimal"/>
      <w:lvlText w:val="%1.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18">
    <w:nsid w:val="1369489F"/>
    <w:multiLevelType w:val="hybridMultilevel"/>
    <w:tmpl w:val="9F589268"/>
    <w:lvl w:ilvl="0" w:tplc="9F8A15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9">
    <w:nsid w:val="196B40E8"/>
    <w:multiLevelType w:val="singleLevel"/>
    <w:tmpl w:val="9D58DC44"/>
    <w:lvl w:ilvl="0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20">
    <w:nsid w:val="1FAB220C"/>
    <w:multiLevelType w:val="hybridMultilevel"/>
    <w:tmpl w:val="FCBA19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0772784"/>
    <w:multiLevelType w:val="hybridMultilevel"/>
    <w:tmpl w:val="354E6B44"/>
    <w:lvl w:ilvl="0" w:tplc="041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207B4477"/>
    <w:multiLevelType w:val="hybridMultilevel"/>
    <w:tmpl w:val="EE141DFA"/>
    <w:lvl w:ilvl="0" w:tplc="8A78B818">
      <w:start w:val="1"/>
      <w:numFmt w:val="decimal"/>
      <w:pStyle w:val="StylNumeracjaWyrwnanydorodka"/>
      <w:lvlText w:val="%1."/>
      <w:lvlJc w:val="left"/>
      <w:pPr>
        <w:tabs>
          <w:tab w:val="num" w:pos="17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24DA6DEF"/>
    <w:multiLevelType w:val="hybridMultilevel"/>
    <w:tmpl w:val="5DBA44E2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29706D07"/>
    <w:multiLevelType w:val="hybridMultilevel"/>
    <w:tmpl w:val="057227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2F4C431A"/>
    <w:multiLevelType w:val="hybridMultilevel"/>
    <w:tmpl w:val="1B74B3F8"/>
    <w:lvl w:ilvl="0" w:tplc="70EECF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>
    <w:nsid w:val="40293132"/>
    <w:multiLevelType w:val="hybridMultilevel"/>
    <w:tmpl w:val="B640673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26C66CC"/>
    <w:multiLevelType w:val="hybridMultilevel"/>
    <w:tmpl w:val="D8A4A03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>
    <w:nsid w:val="48703F7A"/>
    <w:multiLevelType w:val="hybridMultilevel"/>
    <w:tmpl w:val="02E2EAD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DE76D0C"/>
    <w:multiLevelType w:val="hybridMultilevel"/>
    <w:tmpl w:val="464C3F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7B61D7C"/>
    <w:multiLevelType w:val="hybridMultilevel"/>
    <w:tmpl w:val="CB701180"/>
    <w:lvl w:ilvl="0" w:tplc="B2B66E58">
      <w:start w:val="1"/>
      <w:numFmt w:val="bullet"/>
      <w:lvlText w:val="-"/>
      <w:lvlJc w:val="left"/>
      <w:pPr>
        <w:ind w:left="74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31">
    <w:nsid w:val="5D0547DD"/>
    <w:multiLevelType w:val="hybridMultilevel"/>
    <w:tmpl w:val="630A0F2C"/>
    <w:lvl w:ilvl="0" w:tplc="D3E0E026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5E02469C"/>
    <w:multiLevelType w:val="hybridMultilevel"/>
    <w:tmpl w:val="43F45D1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0526408"/>
    <w:multiLevelType w:val="hybridMultilevel"/>
    <w:tmpl w:val="8444A5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6D833E4"/>
    <w:multiLevelType w:val="hybridMultilevel"/>
    <w:tmpl w:val="464C3F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1D2598E"/>
    <w:multiLevelType w:val="multilevel"/>
    <w:tmpl w:val="386C19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0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1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6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2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8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92" w:hanging="1800"/>
      </w:pPr>
      <w:rPr>
        <w:rFonts w:hint="default"/>
      </w:rPr>
    </w:lvl>
  </w:abstractNum>
  <w:abstractNum w:abstractNumId="36">
    <w:nsid w:val="721B384F"/>
    <w:multiLevelType w:val="hybridMultilevel"/>
    <w:tmpl w:val="758AC634"/>
    <w:lvl w:ilvl="0" w:tplc="2AAECF4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68E78F4"/>
    <w:multiLevelType w:val="hybridMultilevel"/>
    <w:tmpl w:val="464C3F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69F793A"/>
    <w:multiLevelType w:val="hybridMultilevel"/>
    <w:tmpl w:val="9E76A14A"/>
    <w:lvl w:ilvl="0" w:tplc="18E443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83E3E32"/>
    <w:multiLevelType w:val="hybridMultilevel"/>
    <w:tmpl w:val="8E82846E"/>
    <w:lvl w:ilvl="0" w:tplc="F750694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C3D14E8"/>
    <w:multiLevelType w:val="hybridMultilevel"/>
    <w:tmpl w:val="5802ABF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1"/>
  </w:num>
  <w:num w:numId="4">
    <w:abstractNumId w:val="18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2"/>
  </w:num>
  <w:num w:numId="7">
    <w:abstractNumId w:val="25"/>
  </w:num>
  <w:num w:numId="8">
    <w:abstractNumId w:val="27"/>
  </w:num>
  <w:num w:numId="9">
    <w:abstractNumId w:val="36"/>
  </w:num>
  <w:num w:numId="10">
    <w:abstractNumId w:val="14"/>
  </w:num>
  <w:num w:numId="11">
    <w:abstractNumId w:val="39"/>
  </w:num>
  <w:num w:numId="12">
    <w:abstractNumId w:val="38"/>
  </w:num>
  <w:num w:numId="1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9"/>
  </w:num>
  <w:num w:numId="15">
    <w:abstractNumId w:val="17"/>
  </w:num>
  <w:num w:numId="16">
    <w:abstractNumId w:val="17"/>
    <w:lvlOverride w:ilvl="0">
      <w:lvl w:ilvl="0">
        <w:start w:val="13"/>
        <w:numFmt w:val="decimal"/>
        <w:lvlText w:val="%1."/>
        <w:legacy w:legacy="1" w:legacySpace="0" w:legacyIndent="327"/>
        <w:lvlJc w:val="left"/>
        <w:rPr>
          <w:rFonts w:ascii="Times New Roman" w:hAnsi="Times New Roman" w:cs="Times New Roman" w:hint="default"/>
        </w:rPr>
      </w:lvl>
    </w:lvlOverride>
  </w:num>
  <w:num w:numId="17">
    <w:abstractNumId w:val="0"/>
    <w:lvlOverride w:ilvl="0">
      <w:lvl w:ilvl="0">
        <w:numFmt w:val="bullet"/>
        <w:lvlText w:val="-"/>
        <w:legacy w:legacy="1" w:legacySpace="0" w:legacyIndent="144"/>
        <w:lvlJc w:val="left"/>
        <w:rPr>
          <w:rFonts w:ascii="Times New Roman" w:hAnsi="Times New Roman" w:hint="default"/>
        </w:rPr>
      </w:lvl>
    </w:lvlOverride>
  </w:num>
  <w:num w:numId="18">
    <w:abstractNumId w:val="13"/>
  </w:num>
  <w:num w:numId="19">
    <w:abstractNumId w:val="24"/>
  </w:num>
  <w:num w:numId="20">
    <w:abstractNumId w:val="33"/>
  </w:num>
  <w:num w:numId="21">
    <w:abstractNumId w:val="22"/>
  </w:num>
  <w:num w:numId="22">
    <w:abstractNumId w:val="20"/>
  </w:num>
  <w:num w:numId="23">
    <w:abstractNumId w:val="16"/>
  </w:num>
  <w:num w:numId="24">
    <w:abstractNumId w:val="28"/>
  </w:num>
  <w:num w:numId="25">
    <w:abstractNumId w:val="37"/>
  </w:num>
  <w:num w:numId="26">
    <w:abstractNumId w:val="34"/>
  </w:num>
  <w:num w:numId="27">
    <w:abstractNumId w:val="40"/>
  </w:num>
  <w:num w:numId="28">
    <w:abstractNumId w:val="26"/>
  </w:num>
  <w:num w:numId="29">
    <w:abstractNumId w:val="35"/>
  </w:num>
  <w:num w:numId="30">
    <w:abstractNumId w:val="30"/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653CD7"/>
    <w:rsid w:val="00003543"/>
    <w:rsid w:val="000052EC"/>
    <w:rsid w:val="00007388"/>
    <w:rsid w:val="00007AF9"/>
    <w:rsid w:val="00012F9F"/>
    <w:rsid w:val="00021C10"/>
    <w:rsid w:val="00024335"/>
    <w:rsid w:val="000302EA"/>
    <w:rsid w:val="00030C5A"/>
    <w:rsid w:val="0003168B"/>
    <w:rsid w:val="00032BF6"/>
    <w:rsid w:val="00036A64"/>
    <w:rsid w:val="0004123B"/>
    <w:rsid w:val="00042A6C"/>
    <w:rsid w:val="00043197"/>
    <w:rsid w:val="000434F9"/>
    <w:rsid w:val="00043FA1"/>
    <w:rsid w:val="00044B0E"/>
    <w:rsid w:val="00046913"/>
    <w:rsid w:val="00047137"/>
    <w:rsid w:val="000472FC"/>
    <w:rsid w:val="00050C52"/>
    <w:rsid w:val="00053D7A"/>
    <w:rsid w:val="00057FE3"/>
    <w:rsid w:val="00064115"/>
    <w:rsid w:val="000702B9"/>
    <w:rsid w:val="00071B42"/>
    <w:rsid w:val="00074213"/>
    <w:rsid w:val="00081317"/>
    <w:rsid w:val="000832B2"/>
    <w:rsid w:val="000834A6"/>
    <w:rsid w:val="00083E49"/>
    <w:rsid w:val="000857CC"/>
    <w:rsid w:val="00086B4D"/>
    <w:rsid w:val="00087FB1"/>
    <w:rsid w:val="00092D23"/>
    <w:rsid w:val="0009335C"/>
    <w:rsid w:val="0009585B"/>
    <w:rsid w:val="000A4A52"/>
    <w:rsid w:val="000B1026"/>
    <w:rsid w:val="000B1F93"/>
    <w:rsid w:val="000B5D27"/>
    <w:rsid w:val="000B5D4F"/>
    <w:rsid w:val="000B5F21"/>
    <w:rsid w:val="000B7679"/>
    <w:rsid w:val="000C777F"/>
    <w:rsid w:val="000D08DE"/>
    <w:rsid w:val="000E0342"/>
    <w:rsid w:val="000E2324"/>
    <w:rsid w:val="000E2A24"/>
    <w:rsid w:val="000E4A72"/>
    <w:rsid w:val="000E4F63"/>
    <w:rsid w:val="000E5EDC"/>
    <w:rsid w:val="000F0998"/>
    <w:rsid w:val="000F1A0E"/>
    <w:rsid w:val="000F4848"/>
    <w:rsid w:val="000F6DA3"/>
    <w:rsid w:val="001002B5"/>
    <w:rsid w:val="00102072"/>
    <w:rsid w:val="00102590"/>
    <w:rsid w:val="0010723F"/>
    <w:rsid w:val="00111E4F"/>
    <w:rsid w:val="00112CEC"/>
    <w:rsid w:val="001139F6"/>
    <w:rsid w:val="001146AD"/>
    <w:rsid w:val="0012237E"/>
    <w:rsid w:val="001250B1"/>
    <w:rsid w:val="00132C28"/>
    <w:rsid w:val="0013639D"/>
    <w:rsid w:val="001379BF"/>
    <w:rsid w:val="00137C7E"/>
    <w:rsid w:val="00137F50"/>
    <w:rsid w:val="00141909"/>
    <w:rsid w:val="001502F3"/>
    <w:rsid w:val="0015122E"/>
    <w:rsid w:val="00151232"/>
    <w:rsid w:val="001531AE"/>
    <w:rsid w:val="00156B1D"/>
    <w:rsid w:val="0015757D"/>
    <w:rsid w:val="00161A1F"/>
    <w:rsid w:val="00173602"/>
    <w:rsid w:val="00175C63"/>
    <w:rsid w:val="0018136D"/>
    <w:rsid w:val="00181F7F"/>
    <w:rsid w:val="00184985"/>
    <w:rsid w:val="00187568"/>
    <w:rsid w:val="00190B52"/>
    <w:rsid w:val="0019124A"/>
    <w:rsid w:val="0019724A"/>
    <w:rsid w:val="00197A22"/>
    <w:rsid w:val="001A3332"/>
    <w:rsid w:val="001A445F"/>
    <w:rsid w:val="001A5FA2"/>
    <w:rsid w:val="001A6871"/>
    <w:rsid w:val="001A7FF0"/>
    <w:rsid w:val="001B4D45"/>
    <w:rsid w:val="001B4EB6"/>
    <w:rsid w:val="001B73CF"/>
    <w:rsid w:val="001B7B19"/>
    <w:rsid w:val="001C113A"/>
    <w:rsid w:val="001C2E70"/>
    <w:rsid w:val="001C496F"/>
    <w:rsid w:val="001D5C32"/>
    <w:rsid w:val="001D6CD8"/>
    <w:rsid w:val="001E220E"/>
    <w:rsid w:val="001E2FD4"/>
    <w:rsid w:val="001E3AE7"/>
    <w:rsid w:val="001E60A7"/>
    <w:rsid w:val="001E69C3"/>
    <w:rsid w:val="001E6AE0"/>
    <w:rsid w:val="001F0502"/>
    <w:rsid w:val="001F2B57"/>
    <w:rsid w:val="001F3DD1"/>
    <w:rsid w:val="001F594F"/>
    <w:rsid w:val="001F5DC9"/>
    <w:rsid w:val="001F651D"/>
    <w:rsid w:val="00207174"/>
    <w:rsid w:val="0021071D"/>
    <w:rsid w:val="00210C14"/>
    <w:rsid w:val="00213B59"/>
    <w:rsid w:val="00215116"/>
    <w:rsid w:val="0022462D"/>
    <w:rsid w:val="0022508A"/>
    <w:rsid w:val="00225B2F"/>
    <w:rsid w:val="00231FD6"/>
    <w:rsid w:val="002322CC"/>
    <w:rsid w:val="0024147F"/>
    <w:rsid w:val="002438EB"/>
    <w:rsid w:val="002438F8"/>
    <w:rsid w:val="00246017"/>
    <w:rsid w:val="0025241C"/>
    <w:rsid w:val="002602E2"/>
    <w:rsid w:val="00260F33"/>
    <w:rsid w:val="00261E5D"/>
    <w:rsid w:val="0026457E"/>
    <w:rsid w:val="00265580"/>
    <w:rsid w:val="00267C44"/>
    <w:rsid w:val="00270CB9"/>
    <w:rsid w:val="00273621"/>
    <w:rsid w:val="00273C8C"/>
    <w:rsid w:val="002747C7"/>
    <w:rsid w:val="00275CB7"/>
    <w:rsid w:val="0028016E"/>
    <w:rsid w:val="00282200"/>
    <w:rsid w:val="002842BD"/>
    <w:rsid w:val="00284380"/>
    <w:rsid w:val="00284BD8"/>
    <w:rsid w:val="00285C6F"/>
    <w:rsid w:val="00287AF1"/>
    <w:rsid w:val="00287AF4"/>
    <w:rsid w:val="00293B95"/>
    <w:rsid w:val="00295194"/>
    <w:rsid w:val="00295409"/>
    <w:rsid w:val="00297142"/>
    <w:rsid w:val="002A4562"/>
    <w:rsid w:val="002B1354"/>
    <w:rsid w:val="002B30CD"/>
    <w:rsid w:val="002B55E0"/>
    <w:rsid w:val="002B7058"/>
    <w:rsid w:val="002B7089"/>
    <w:rsid w:val="002C0A4B"/>
    <w:rsid w:val="002C26D4"/>
    <w:rsid w:val="002C477F"/>
    <w:rsid w:val="002D3AE3"/>
    <w:rsid w:val="002D4AFB"/>
    <w:rsid w:val="002D7482"/>
    <w:rsid w:val="002E1122"/>
    <w:rsid w:val="002E21E5"/>
    <w:rsid w:val="002E2F1D"/>
    <w:rsid w:val="002E433B"/>
    <w:rsid w:val="002E4A73"/>
    <w:rsid w:val="002F4D25"/>
    <w:rsid w:val="002F5906"/>
    <w:rsid w:val="002F6D61"/>
    <w:rsid w:val="003005D8"/>
    <w:rsid w:val="0030157F"/>
    <w:rsid w:val="003059B8"/>
    <w:rsid w:val="003068B7"/>
    <w:rsid w:val="003140EB"/>
    <w:rsid w:val="0031596E"/>
    <w:rsid w:val="003176A2"/>
    <w:rsid w:val="00322AC7"/>
    <w:rsid w:val="003238D2"/>
    <w:rsid w:val="003306D6"/>
    <w:rsid w:val="00332171"/>
    <w:rsid w:val="003332FB"/>
    <w:rsid w:val="00334876"/>
    <w:rsid w:val="003354A5"/>
    <w:rsid w:val="003362E9"/>
    <w:rsid w:val="00336B98"/>
    <w:rsid w:val="00337489"/>
    <w:rsid w:val="003379F0"/>
    <w:rsid w:val="00350C9E"/>
    <w:rsid w:val="00355C9A"/>
    <w:rsid w:val="00361909"/>
    <w:rsid w:val="00363EF6"/>
    <w:rsid w:val="003643E1"/>
    <w:rsid w:val="00364881"/>
    <w:rsid w:val="00364FF8"/>
    <w:rsid w:val="00365597"/>
    <w:rsid w:val="00365E7D"/>
    <w:rsid w:val="0037066B"/>
    <w:rsid w:val="00371DBB"/>
    <w:rsid w:val="00373945"/>
    <w:rsid w:val="003842BC"/>
    <w:rsid w:val="00385F4D"/>
    <w:rsid w:val="003870F5"/>
    <w:rsid w:val="00390A85"/>
    <w:rsid w:val="003950D2"/>
    <w:rsid w:val="003A60C2"/>
    <w:rsid w:val="003A6442"/>
    <w:rsid w:val="003B4AC1"/>
    <w:rsid w:val="003B52D0"/>
    <w:rsid w:val="003B6B5E"/>
    <w:rsid w:val="003B6CBA"/>
    <w:rsid w:val="003B76F4"/>
    <w:rsid w:val="003C3A2F"/>
    <w:rsid w:val="003C552E"/>
    <w:rsid w:val="003D15F0"/>
    <w:rsid w:val="003D279E"/>
    <w:rsid w:val="003D46C4"/>
    <w:rsid w:val="003D4800"/>
    <w:rsid w:val="003D65F4"/>
    <w:rsid w:val="003D7364"/>
    <w:rsid w:val="003D7FA2"/>
    <w:rsid w:val="003E49F8"/>
    <w:rsid w:val="003F5A2C"/>
    <w:rsid w:val="00400A3F"/>
    <w:rsid w:val="00403004"/>
    <w:rsid w:val="00405260"/>
    <w:rsid w:val="004103D5"/>
    <w:rsid w:val="00412691"/>
    <w:rsid w:val="00416899"/>
    <w:rsid w:val="004231AF"/>
    <w:rsid w:val="00425906"/>
    <w:rsid w:val="00426044"/>
    <w:rsid w:val="0043440A"/>
    <w:rsid w:val="004359F0"/>
    <w:rsid w:val="00435CFC"/>
    <w:rsid w:val="00436AFB"/>
    <w:rsid w:val="004433E2"/>
    <w:rsid w:val="00444E55"/>
    <w:rsid w:val="00446B99"/>
    <w:rsid w:val="0045012B"/>
    <w:rsid w:val="00452994"/>
    <w:rsid w:val="00452EFF"/>
    <w:rsid w:val="004570C4"/>
    <w:rsid w:val="0046493B"/>
    <w:rsid w:val="00465696"/>
    <w:rsid w:val="004658A9"/>
    <w:rsid w:val="004658D7"/>
    <w:rsid w:val="00465BA6"/>
    <w:rsid w:val="00472CF6"/>
    <w:rsid w:val="00473FF3"/>
    <w:rsid w:val="00477443"/>
    <w:rsid w:val="00477573"/>
    <w:rsid w:val="0048283F"/>
    <w:rsid w:val="00482CA1"/>
    <w:rsid w:val="004876A5"/>
    <w:rsid w:val="00491A08"/>
    <w:rsid w:val="004924A5"/>
    <w:rsid w:val="0049561B"/>
    <w:rsid w:val="00495AB3"/>
    <w:rsid w:val="004A53F0"/>
    <w:rsid w:val="004A554E"/>
    <w:rsid w:val="004B06B5"/>
    <w:rsid w:val="004B1226"/>
    <w:rsid w:val="004B3742"/>
    <w:rsid w:val="004B5B22"/>
    <w:rsid w:val="004C1111"/>
    <w:rsid w:val="004D07EF"/>
    <w:rsid w:val="004D1AB6"/>
    <w:rsid w:val="004D4B81"/>
    <w:rsid w:val="004D61C7"/>
    <w:rsid w:val="004D7813"/>
    <w:rsid w:val="004E01A5"/>
    <w:rsid w:val="004E02A6"/>
    <w:rsid w:val="004E5CC6"/>
    <w:rsid w:val="004F20C1"/>
    <w:rsid w:val="00501D55"/>
    <w:rsid w:val="0050297F"/>
    <w:rsid w:val="00502CEA"/>
    <w:rsid w:val="00506E63"/>
    <w:rsid w:val="00513BFA"/>
    <w:rsid w:val="0052233D"/>
    <w:rsid w:val="00523247"/>
    <w:rsid w:val="00526EA2"/>
    <w:rsid w:val="00527823"/>
    <w:rsid w:val="00527910"/>
    <w:rsid w:val="00531699"/>
    <w:rsid w:val="0053335E"/>
    <w:rsid w:val="005351E6"/>
    <w:rsid w:val="005419AD"/>
    <w:rsid w:val="0054568C"/>
    <w:rsid w:val="00546B8E"/>
    <w:rsid w:val="0055213C"/>
    <w:rsid w:val="00552D97"/>
    <w:rsid w:val="0055451B"/>
    <w:rsid w:val="00555F09"/>
    <w:rsid w:val="005576C0"/>
    <w:rsid w:val="005611EA"/>
    <w:rsid w:val="00561BEC"/>
    <w:rsid w:val="00563B88"/>
    <w:rsid w:val="00571532"/>
    <w:rsid w:val="0057199A"/>
    <w:rsid w:val="00572A08"/>
    <w:rsid w:val="00574BCD"/>
    <w:rsid w:val="005776BC"/>
    <w:rsid w:val="00581278"/>
    <w:rsid w:val="00581BD2"/>
    <w:rsid w:val="00582678"/>
    <w:rsid w:val="0058300B"/>
    <w:rsid w:val="00591D4F"/>
    <w:rsid w:val="00592FC8"/>
    <w:rsid w:val="00594D2C"/>
    <w:rsid w:val="00595F4B"/>
    <w:rsid w:val="005961CA"/>
    <w:rsid w:val="00597DAB"/>
    <w:rsid w:val="005A2B91"/>
    <w:rsid w:val="005A7192"/>
    <w:rsid w:val="005B0738"/>
    <w:rsid w:val="005B2C63"/>
    <w:rsid w:val="005B6388"/>
    <w:rsid w:val="005C21A9"/>
    <w:rsid w:val="005C5AFF"/>
    <w:rsid w:val="005C6D53"/>
    <w:rsid w:val="005E0A45"/>
    <w:rsid w:val="005E14C5"/>
    <w:rsid w:val="005E2148"/>
    <w:rsid w:val="005E46C9"/>
    <w:rsid w:val="005E4BCD"/>
    <w:rsid w:val="005E683D"/>
    <w:rsid w:val="005F1CA3"/>
    <w:rsid w:val="005F3FA8"/>
    <w:rsid w:val="005F5E45"/>
    <w:rsid w:val="005F62A9"/>
    <w:rsid w:val="005F6516"/>
    <w:rsid w:val="005F693C"/>
    <w:rsid w:val="005F75CB"/>
    <w:rsid w:val="00600D52"/>
    <w:rsid w:val="006011DB"/>
    <w:rsid w:val="0060164A"/>
    <w:rsid w:val="00607B98"/>
    <w:rsid w:val="00607D11"/>
    <w:rsid w:val="006102F9"/>
    <w:rsid w:val="006141C6"/>
    <w:rsid w:val="00620B52"/>
    <w:rsid w:val="00627F5B"/>
    <w:rsid w:val="006308EC"/>
    <w:rsid w:val="006314E1"/>
    <w:rsid w:val="00635D21"/>
    <w:rsid w:val="00644D1F"/>
    <w:rsid w:val="00647834"/>
    <w:rsid w:val="00650C29"/>
    <w:rsid w:val="0065151B"/>
    <w:rsid w:val="006538D2"/>
    <w:rsid w:val="00653AFC"/>
    <w:rsid w:val="00653CD7"/>
    <w:rsid w:val="00654763"/>
    <w:rsid w:val="00654E42"/>
    <w:rsid w:val="006630D4"/>
    <w:rsid w:val="00664222"/>
    <w:rsid w:val="00665AEE"/>
    <w:rsid w:val="00670043"/>
    <w:rsid w:val="006712AF"/>
    <w:rsid w:val="00673108"/>
    <w:rsid w:val="00673365"/>
    <w:rsid w:val="006772DB"/>
    <w:rsid w:val="006832F3"/>
    <w:rsid w:val="006847EF"/>
    <w:rsid w:val="00690EFD"/>
    <w:rsid w:val="0069175D"/>
    <w:rsid w:val="00691C33"/>
    <w:rsid w:val="00693AD1"/>
    <w:rsid w:val="006A192E"/>
    <w:rsid w:val="006A37C6"/>
    <w:rsid w:val="006A57C6"/>
    <w:rsid w:val="006B1B0E"/>
    <w:rsid w:val="006B2424"/>
    <w:rsid w:val="006B2628"/>
    <w:rsid w:val="006B37C2"/>
    <w:rsid w:val="006B4416"/>
    <w:rsid w:val="006C3FBA"/>
    <w:rsid w:val="006C7BA3"/>
    <w:rsid w:val="006D1638"/>
    <w:rsid w:val="006D2F15"/>
    <w:rsid w:val="006D3A84"/>
    <w:rsid w:val="006D4B1C"/>
    <w:rsid w:val="006D5C63"/>
    <w:rsid w:val="006D7624"/>
    <w:rsid w:val="006E155B"/>
    <w:rsid w:val="006E3873"/>
    <w:rsid w:val="006E5708"/>
    <w:rsid w:val="006E714D"/>
    <w:rsid w:val="006E7C58"/>
    <w:rsid w:val="006F0ACC"/>
    <w:rsid w:val="006F388C"/>
    <w:rsid w:val="006F49FA"/>
    <w:rsid w:val="006F6AD6"/>
    <w:rsid w:val="00703428"/>
    <w:rsid w:val="00705D29"/>
    <w:rsid w:val="00706B1F"/>
    <w:rsid w:val="007073F8"/>
    <w:rsid w:val="00710316"/>
    <w:rsid w:val="00710460"/>
    <w:rsid w:val="00711ED4"/>
    <w:rsid w:val="00712980"/>
    <w:rsid w:val="00713ED3"/>
    <w:rsid w:val="007143F5"/>
    <w:rsid w:val="00714E12"/>
    <w:rsid w:val="007154BD"/>
    <w:rsid w:val="00716D0D"/>
    <w:rsid w:val="00724322"/>
    <w:rsid w:val="00724CDC"/>
    <w:rsid w:val="00724F77"/>
    <w:rsid w:val="0072522B"/>
    <w:rsid w:val="00725D4B"/>
    <w:rsid w:val="00734946"/>
    <w:rsid w:val="00737CB7"/>
    <w:rsid w:val="00742BF2"/>
    <w:rsid w:val="00747F2F"/>
    <w:rsid w:val="00751185"/>
    <w:rsid w:val="0075160C"/>
    <w:rsid w:val="0075230D"/>
    <w:rsid w:val="007529C8"/>
    <w:rsid w:val="0075432D"/>
    <w:rsid w:val="00754FAA"/>
    <w:rsid w:val="00755A0F"/>
    <w:rsid w:val="00756951"/>
    <w:rsid w:val="00756AE0"/>
    <w:rsid w:val="0076005A"/>
    <w:rsid w:val="007646E6"/>
    <w:rsid w:val="00767598"/>
    <w:rsid w:val="00770145"/>
    <w:rsid w:val="007708BF"/>
    <w:rsid w:val="00771234"/>
    <w:rsid w:val="007714B3"/>
    <w:rsid w:val="00777FE9"/>
    <w:rsid w:val="00782824"/>
    <w:rsid w:val="00785296"/>
    <w:rsid w:val="00786350"/>
    <w:rsid w:val="0079063B"/>
    <w:rsid w:val="0079291B"/>
    <w:rsid w:val="0079455F"/>
    <w:rsid w:val="0079622B"/>
    <w:rsid w:val="00796FCB"/>
    <w:rsid w:val="007979CA"/>
    <w:rsid w:val="007A0A0B"/>
    <w:rsid w:val="007A462C"/>
    <w:rsid w:val="007A4DA6"/>
    <w:rsid w:val="007B056A"/>
    <w:rsid w:val="007B2658"/>
    <w:rsid w:val="007B4553"/>
    <w:rsid w:val="007B5D54"/>
    <w:rsid w:val="007B7A82"/>
    <w:rsid w:val="007B7E4B"/>
    <w:rsid w:val="007B7ED4"/>
    <w:rsid w:val="007C7D3A"/>
    <w:rsid w:val="007C7F4F"/>
    <w:rsid w:val="007D0E00"/>
    <w:rsid w:val="007D1579"/>
    <w:rsid w:val="007D6EC9"/>
    <w:rsid w:val="007D7086"/>
    <w:rsid w:val="007E2726"/>
    <w:rsid w:val="007E3A12"/>
    <w:rsid w:val="007E5145"/>
    <w:rsid w:val="007F1D0A"/>
    <w:rsid w:val="007F2D38"/>
    <w:rsid w:val="007F31EB"/>
    <w:rsid w:val="00802E31"/>
    <w:rsid w:val="00815911"/>
    <w:rsid w:val="008174F3"/>
    <w:rsid w:val="00824212"/>
    <w:rsid w:val="00824373"/>
    <w:rsid w:val="00825CEB"/>
    <w:rsid w:val="00826FD7"/>
    <w:rsid w:val="008270FA"/>
    <w:rsid w:val="00832451"/>
    <w:rsid w:val="008326A2"/>
    <w:rsid w:val="008345D7"/>
    <w:rsid w:val="00835112"/>
    <w:rsid w:val="00840E0C"/>
    <w:rsid w:val="00841C9C"/>
    <w:rsid w:val="00846AE3"/>
    <w:rsid w:val="00847B4C"/>
    <w:rsid w:val="0085053E"/>
    <w:rsid w:val="0085440B"/>
    <w:rsid w:val="008565FC"/>
    <w:rsid w:val="00861DBE"/>
    <w:rsid w:val="008627A8"/>
    <w:rsid w:val="00864104"/>
    <w:rsid w:val="008655A6"/>
    <w:rsid w:val="008661B9"/>
    <w:rsid w:val="00866971"/>
    <w:rsid w:val="00867D87"/>
    <w:rsid w:val="00870087"/>
    <w:rsid w:val="00873930"/>
    <w:rsid w:val="00874DE8"/>
    <w:rsid w:val="008750E7"/>
    <w:rsid w:val="0088202D"/>
    <w:rsid w:val="00882B10"/>
    <w:rsid w:val="0088313C"/>
    <w:rsid w:val="00884221"/>
    <w:rsid w:val="00885152"/>
    <w:rsid w:val="00886902"/>
    <w:rsid w:val="008915C7"/>
    <w:rsid w:val="00893D6D"/>
    <w:rsid w:val="00895CB7"/>
    <w:rsid w:val="008A0BEB"/>
    <w:rsid w:val="008A2810"/>
    <w:rsid w:val="008A2923"/>
    <w:rsid w:val="008A2E76"/>
    <w:rsid w:val="008A712D"/>
    <w:rsid w:val="008B07E0"/>
    <w:rsid w:val="008C2053"/>
    <w:rsid w:val="008C38C3"/>
    <w:rsid w:val="008D0547"/>
    <w:rsid w:val="008D1332"/>
    <w:rsid w:val="008D1681"/>
    <w:rsid w:val="008D1E4B"/>
    <w:rsid w:val="008D3DD4"/>
    <w:rsid w:val="008D5AB1"/>
    <w:rsid w:val="008E0D4E"/>
    <w:rsid w:val="008F39DA"/>
    <w:rsid w:val="008F3DBE"/>
    <w:rsid w:val="008F577E"/>
    <w:rsid w:val="008F7797"/>
    <w:rsid w:val="00902A83"/>
    <w:rsid w:val="009133BC"/>
    <w:rsid w:val="00914604"/>
    <w:rsid w:val="009160C5"/>
    <w:rsid w:val="00923E4E"/>
    <w:rsid w:val="00924C75"/>
    <w:rsid w:val="0092620D"/>
    <w:rsid w:val="00926325"/>
    <w:rsid w:val="00927FDA"/>
    <w:rsid w:val="009310CF"/>
    <w:rsid w:val="0093172A"/>
    <w:rsid w:val="00932C0E"/>
    <w:rsid w:val="00932C3C"/>
    <w:rsid w:val="009351D2"/>
    <w:rsid w:val="00935AF4"/>
    <w:rsid w:val="009377A1"/>
    <w:rsid w:val="009438EB"/>
    <w:rsid w:val="00946214"/>
    <w:rsid w:val="00946D4C"/>
    <w:rsid w:val="00952334"/>
    <w:rsid w:val="00953880"/>
    <w:rsid w:val="00953B50"/>
    <w:rsid w:val="009574E2"/>
    <w:rsid w:val="00967F43"/>
    <w:rsid w:val="00970FBD"/>
    <w:rsid w:val="00972A96"/>
    <w:rsid w:val="00973521"/>
    <w:rsid w:val="00974239"/>
    <w:rsid w:val="009754C0"/>
    <w:rsid w:val="0097614A"/>
    <w:rsid w:val="00984FB5"/>
    <w:rsid w:val="009870D6"/>
    <w:rsid w:val="009874B1"/>
    <w:rsid w:val="00996815"/>
    <w:rsid w:val="009A106F"/>
    <w:rsid w:val="009A32EE"/>
    <w:rsid w:val="009A3A90"/>
    <w:rsid w:val="009A5A18"/>
    <w:rsid w:val="009A7AD9"/>
    <w:rsid w:val="009A7BC5"/>
    <w:rsid w:val="009B0A53"/>
    <w:rsid w:val="009B0F6F"/>
    <w:rsid w:val="009B2CDA"/>
    <w:rsid w:val="009B4BB1"/>
    <w:rsid w:val="009B6D2C"/>
    <w:rsid w:val="009B7CC7"/>
    <w:rsid w:val="009B7F86"/>
    <w:rsid w:val="009C1F53"/>
    <w:rsid w:val="009C47D1"/>
    <w:rsid w:val="009C4DD3"/>
    <w:rsid w:val="009C7C56"/>
    <w:rsid w:val="009D0187"/>
    <w:rsid w:val="009D2DFB"/>
    <w:rsid w:val="009E225A"/>
    <w:rsid w:val="009F0555"/>
    <w:rsid w:val="009F1E02"/>
    <w:rsid w:val="009F24A5"/>
    <w:rsid w:val="009F31E1"/>
    <w:rsid w:val="009F3721"/>
    <w:rsid w:val="009F4046"/>
    <w:rsid w:val="009F4315"/>
    <w:rsid w:val="009F4881"/>
    <w:rsid w:val="00A060E6"/>
    <w:rsid w:val="00A071F4"/>
    <w:rsid w:val="00A1038F"/>
    <w:rsid w:val="00A10A98"/>
    <w:rsid w:val="00A13ECB"/>
    <w:rsid w:val="00A160D0"/>
    <w:rsid w:val="00A1678C"/>
    <w:rsid w:val="00A17E47"/>
    <w:rsid w:val="00A21A22"/>
    <w:rsid w:val="00A237DE"/>
    <w:rsid w:val="00A32350"/>
    <w:rsid w:val="00A35C42"/>
    <w:rsid w:val="00A41563"/>
    <w:rsid w:val="00A43F83"/>
    <w:rsid w:val="00A46969"/>
    <w:rsid w:val="00A4774F"/>
    <w:rsid w:val="00A51DC1"/>
    <w:rsid w:val="00A52A43"/>
    <w:rsid w:val="00A53B95"/>
    <w:rsid w:val="00A547B2"/>
    <w:rsid w:val="00A55DC8"/>
    <w:rsid w:val="00A5748A"/>
    <w:rsid w:val="00A61A5E"/>
    <w:rsid w:val="00A648C8"/>
    <w:rsid w:val="00A700A1"/>
    <w:rsid w:val="00A70187"/>
    <w:rsid w:val="00A7245B"/>
    <w:rsid w:val="00A77464"/>
    <w:rsid w:val="00A808E3"/>
    <w:rsid w:val="00A80C71"/>
    <w:rsid w:val="00A82B26"/>
    <w:rsid w:val="00A83B5F"/>
    <w:rsid w:val="00A8400E"/>
    <w:rsid w:val="00A907CF"/>
    <w:rsid w:val="00AA1BB8"/>
    <w:rsid w:val="00AA441E"/>
    <w:rsid w:val="00AA4A77"/>
    <w:rsid w:val="00AB110C"/>
    <w:rsid w:val="00AB1636"/>
    <w:rsid w:val="00AB4080"/>
    <w:rsid w:val="00AB6A41"/>
    <w:rsid w:val="00AC0148"/>
    <w:rsid w:val="00AC1B79"/>
    <w:rsid w:val="00AC2EBF"/>
    <w:rsid w:val="00AC3FE8"/>
    <w:rsid w:val="00AC4583"/>
    <w:rsid w:val="00AC5DE2"/>
    <w:rsid w:val="00AC6987"/>
    <w:rsid w:val="00AC6C88"/>
    <w:rsid w:val="00AD124A"/>
    <w:rsid w:val="00AD17FF"/>
    <w:rsid w:val="00AD37F3"/>
    <w:rsid w:val="00AD4B87"/>
    <w:rsid w:val="00AE0755"/>
    <w:rsid w:val="00AE6CF6"/>
    <w:rsid w:val="00AF727B"/>
    <w:rsid w:val="00AF75B1"/>
    <w:rsid w:val="00AF7F61"/>
    <w:rsid w:val="00B01D06"/>
    <w:rsid w:val="00B02909"/>
    <w:rsid w:val="00B05218"/>
    <w:rsid w:val="00B06466"/>
    <w:rsid w:val="00B06790"/>
    <w:rsid w:val="00B06B0F"/>
    <w:rsid w:val="00B07F6E"/>
    <w:rsid w:val="00B1165C"/>
    <w:rsid w:val="00B15CA9"/>
    <w:rsid w:val="00B16B87"/>
    <w:rsid w:val="00B20749"/>
    <w:rsid w:val="00B3640D"/>
    <w:rsid w:val="00B36827"/>
    <w:rsid w:val="00B36F9A"/>
    <w:rsid w:val="00B406AE"/>
    <w:rsid w:val="00B45535"/>
    <w:rsid w:val="00B457E5"/>
    <w:rsid w:val="00B46D28"/>
    <w:rsid w:val="00B54B85"/>
    <w:rsid w:val="00B6302B"/>
    <w:rsid w:val="00B6463B"/>
    <w:rsid w:val="00B654EA"/>
    <w:rsid w:val="00B67402"/>
    <w:rsid w:val="00B701F4"/>
    <w:rsid w:val="00B7331B"/>
    <w:rsid w:val="00B73C52"/>
    <w:rsid w:val="00B7400F"/>
    <w:rsid w:val="00B7463A"/>
    <w:rsid w:val="00B75113"/>
    <w:rsid w:val="00B75363"/>
    <w:rsid w:val="00B75CD2"/>
    <w:rsid w:val="00B8046E"/>
    <w:rsid w:val="00B81D4D"/>
    <w:rsid w:val="00B832B2"/>
    <w:rsid w:val="00B83517"/>
    <w:rsid w:val="00B842C4"/>
    <w:rsid w:val="00B842CD"/>
    <w:rsid w:val="00B87E1C"/>
    <w:rsid w:val="00B92615"/>
    <w:rsid w:val="00B95A3E"/>
    <w:rsid w:val="00BA555E"/>
    <w:rsid w:val="00BA6CD7"/>
    <w:rsid w:val="00BA6DBE"/>
    <w:rsid w:val="00BB1449"/>
    <w:rsid w:val="00BB1AD5"/>
    <w:rsid w:val="00BB2255"/>
    <w:rsid w:val="00BB4C67"/>
    <w:rsid w:val="00BB72C8"/>
    <w:rsid w:val="00BB762E"/>
    <w:rsid w:val="00BC244E"/>
    <w:rsid w:val="00BC35A4"/>
    <w:rsid w:val="00BC3CD0"/>
    <w:rsid w:val="00BC40F4"/>
    <w:rsid w:val="00BD1BE2"/>
    <w:rsid w:val="00BD426D"/>
    <w:rsid w:val="00BD662D"/>
    <w:rsid w:val="00BD708F"/>
    <w:rsid w:val="00BE1665"/>
    <w:rsid w:val="00BE1C13"/>
    <w:rsid w:val="00BE1D7E"/>
    <w:rsid w:val="00BE253C"/>
    <w:rsid w:val="00BE31C7"/>
    <w:rsid w:val="00BE4BFC"/>
    <w:rsid w:val="00BE65B0"/>
    <w:rsid w:val="00BF5D51"/>
    <w:rsid w:val="00BF6854"/>
    <w:rsid w:val="00C00280"/>
    <w:rsid w:val="00C026B5"/>
    <w:rsid w:val="00C030C7"/>
    <w:rsid w:val="00C056DD"/>
    <w:rsid w:val="00C05F68"/>
    <w:rsid w:val="00C07FFD"/>
    <w:rsid w:val="00C13757"/>
    <w:rsid w:val="00C13FC3"/>
    <w:rsid w:val="00C14E7B"/>
    <w:rsid w:val="00C16140"/>
    <w:rsid w:val="00C20BBD"/>
    <w:rsid w:val="00C27C83"/>
    <w:rsid w:val="00C30CC7"/>
    <w:rsid w:val="00C3172F"/>
    <w:rsid w:val="00C32858"/>
    <w:rsid w:val="00C32894"/>
    <w:rsid w:val="00C33FDB"/>
    <w:rsid w:val="00C368A5"/>
    <w:rsid w:val="00C419A4"/>
    <w:rsid w:val="00C5316F"/>
    <w:rsid w:val="00C569CB"/>
    <w:rsid w:val="00C61270"/>
    <w:rsid w:val="00C61DF9"/>
    <w:rsid w:val="00C63120"/>
    <w:rsid w:val="00C6713C"/>
    <w:rsid w:val="00C707FF"/>
    <w:rsid w:val="00C732CE"/>
    <w:rsid w:val="00C774EE"/>
    <w:rsid w:val="00C84CB4"/>
    <w:rsid w:val="00C86499"/>
    <w:rsid w:val="00C87FE2"/>
    <w:rsid w:val="00C90679"/>
    <w:rsid w:val="00C90A63"/>
    <w:rsid w:val="00C913E6"/>
    <w:rsid w:val="00C91EA7"/>
    <w:rsid w:val="00C9268F"/>
    <w:rsid w:val="00C94EF3"/>
    <w:rsid w:val="00C94F29"/>
    <w:rsid w:val="00CA0439"/>
    <w:rsid w:val="00CA166F"/>
    <w:rsid w:val="00CA24C6"/>
    <w:rsid w:val="00CA3AA5"/>
    <w:rsid w:val="00CA582D"/>
    <w:rsid w:val="00CA6B48"/>
    <w:rsid w:val="00CA7106"/>
    <w:rsid w:val="00CB6414"/>
    <w:rsid w:val="00CB78B1"/>
    <w:rsid w:val="00CC35CF"/>
    <w:rsid w:val="00CC42F0"/>
    <w:rsid w:val="00CC62D1"/>
    <w:rsid w:val="00CD0B11"/>
    <w:rsid w:val="00CD0FFC"/>
    <w:rsid w:val="00CD6BDD"/>
    <w:rsid w:val="00CD6E99"/>
    <w:rsid w:val="00CD7990"/>
    <w:rsid w:val="00CE32EE"/>
    <w:rsid w:val="00CE6DB3"/>
    <w:rsid w:val="00CE79E3"/>
    <w:rsid w:val="00CE7D53"/>
    <w:rsid w:val="00D0184E"/>
    <w:rsid w:val="00D0553E"/>
    <w:rsid w:val="00D05ED9"/>
    <w:rsid w:val="00D1044E"/>
    <w:rsid w:val="00D108CB"/>
    <w:rsid w:val="00D12E8D"/>
    <w:rsid w:val="00D12F35"/>
    <w:rsid w:val="00D16BC9"/>
    <w:rsid w:val="00D202B3"/>
    <w:rsid w:val="00D20AA2"/>
    <w:rsid w:val="00D259E3"/>
    <w:rsid w:val="00D2633D"/>
    <w:rsid w:val="00D30308"/>
    <w:rsid w:val="00D31432"/>
    <w:rsid w:val="00D40083"/>
    <w:rsid w:val="00D4172E"/>
    <w:rsid w:val="00D44D59"/>
    <w:rsid w:val="00D4627B"/>
    <w:rsid w:val="00D47696"/>
    <w:rsid w:val="00D47DE5"/>
    <w:rsid w:val="00D504C0"/>
    <w:rsid w:val="00D51485"/>
    <w:rsid w:val="00D51FC5"/>
    <w:rsid w:val="00D548EB"/>
    <w:rsid w:val="00D56547"/>
    <w:rsid w:val="00D572A6"/>
    <w:rsid w:val="00D60646"/>
    <w:rsid w:val="00D645A7"/>
    <w:rsid w:val="00D705AE"/>
    <w:rsid w:val="00D7103C"/>
    <w:rsid w:val="00D776DB"/>
    <w:rsid w:val="00D77EAF"/>
    <w:rsid w:val="00D80638"/>
    <w:rsid w:val="00D86C11"/>
    <w:rsid w:val="00D86D1A"/>
    <w:rsid w:val="00D90BF6"/>
    <w:rsid w:val="00D92070"/>
    <w:rsid w:val="00D922B3"/>
    <w:rsid w:val="00D92994"/>
    <w:rsid w:val="00D92BF5"/>
    <w:rsid w:val="00D9367C"/>
    <w:rsid w:val="00D93F73"/>
    <w:rsid w:val="00D94B06"/>
    <w:rsid w:val="00D94D98"/>
    <w:rsid w:val="00D9750D"/>
    <w:rsid w:val="00DA217C"/>
    <w:rsid w:val="00DB39F3"/>
    <w:rsid w:val="00DB5B10"/>
    <w:rsid w:val="00DB5E2D"/>
    <w:rsid w:val="00DC24B3"/>
    <w:rsid w:val="00DC43CF"/>
    <w:rsid w:val="00DC5543"/>
    <w:rsid w:val="00DC7EF4"/>
    <w:rsid w:val="00DD1355"/>
    <w:rsid w:val="00DD25A0"/>
    <w:rsid w:val="00DE3BA9"/>
    <w:rsid w:val="00DE5BE4"/>
    <w:rsid w:val="00DF06D5"/>
    <w:rsid w:val="00DF1586"/>
    <w:rsid w:val="00DF2B20"/>
    <w:rsid w:val="00DF3141"/>
    <w:rsid w:val="00DF398E"/>
    <w:rsid w:val="00DF469C"/>
    <w:rsid w:val="00DF4E64"/>
    <w:rsid w:val="00DF4FAA"/>
    <w:rsid w:val="00DF5452"/>
    <w:rsid w:val="00DF77E2"/>
    <w:rsid w:val="00E00689"/>
    <w:rsid w:val="00E02760"/>
    <w:rsid w:val="00E03CB2"/>
    <w:rsid w:val="00E049F3"/>
    <w:rsid w:val="00E11B9F"/>
    <w:rsid w:val="00E11E1C"/>
    <w:rsid w:val="00E12A6B"/>
    <w:rsid w:val="00E13148"/>
    <w:rsid w:val="00E13D7F"/>
    <w:rsid w:val="00E17326"/>
    <w:rsid w:val="00E176AF"/>
    <w:rsid w:val="00E17C16"/>
    <w:rsid w:val="00E208ED"/>
    <w:rsid w:val="00E21DEB"/>
    <w:rsid w:val="00E220A0"/>
    <w:rsid w:val="00E226D1"/>
    <w:rsid w:val="00E23BBC"/>
    <w:rsid w:val="00E23F79"/>
    <w:rsid w:val="00E255F7"/>
    <w:rsid w:val="00E275FD"/>
    <w:rsid w:val="00E33EDC"/>
    <w:rsid w:val="00E35BB2"/>
    <w:rsid w:val="00E36475"/>
    <w:rsid w:val="00E36A65"/>
    <w:rsid w:val="00E37217"/>
    <w:rsid w:val="00E408A7"/>
    <w:rsid w:val="00E40CD8"/>
    <w:rsid w:val="00E43C44"/>
    <w:rsid w:val="00E52F9A"/>
    <w:rsid w:val="00E57597"/>
    <w:rsid w:val="00E6030C"/>
    <w:rsid w:val="00E60FC7"/>
    <w:rsid w:val="00E62DCD"/>
    <w:rsid w:val="00E674C3"/>
    <w:rsid w:val="00E74EA3"/>
    <w:rsid w:val="00E77251"/>
    <w:rsid w:val="00E77253"/>
    <w:rsid w:val="00E80EA0"/>
    <w:rsid w:val="00E821CD"/>
    <w:rsid w:val="00E8511B"/>
    <w:rsid w:val="00E86BD1"/>
    <w:rsid w:val="00E93DD3"/>
    <w:rsid w:val="00EA380C"/>
    <w:rsid w:val="00EA4A7B"/>
    <w:rsid w:val="00EA50D6"/>
    <w:rsid w:val="00EA51FA"/>
    <w:rsid w:val="00EA6A8F"/>
    <w:rsid w:val="00EA6E26"/>
    <w:rsid w:val="00EA702A"/>
    <w:rsid w:val="00EB117A"/>
    <w:rsid w:val="00EB15BF"/>
    <w:rsid w:val="00EB3EBC"/>
    <w:rsid w:val="00EB49FE"/>
    <w:rsid w:val="00EB5402"/>
    <w:rsid w:val="00EB7714"/>
    <w:rsid w:val="00EC1088"/>
    <w:rsid w:val="00EC3FC2"/>
    <w:rsid w:val="00ED34FB"/>
    <w:rsid w:val="00ED5B3A"/>
    <w:rsid w:val="00ED64F7"/>
    <w:rsid w:val="00ED684B"/>
    <w:rsid w:val="00ED6EF2"/>
    <w:rsid w:val="00EE1DC0"/>
    <w:rsid w:val="00EE3DB3"/>
    <w:rsid w:val="00EE3FCD"/>
    <w:rsid w:val="00EE470C"/>
    <w:rsid w:val="00EF03AD"/>
    <w:rsid w:val="00EF30AC"/>
    <w:rsid w:val="00EF3667"/>
    <w:rsid w:val="00EF6786"/>
    <w:rsid w:val="00EF6D06"/>
    <w:rsid w:val="00EF7719"/>
    <w:rsid w:val="00F010AA"/>
    <w:rsid w:val="00F05906"/>
    <w:rsid w:val="00F07D72"/>
    <w:rsid w:val="00F12CFC"/>
    <w:rsid w:val="00F12D49"/>
    <w:rsid w:val="00F149DF"/>
    <w:rsid w:val="00F14D31"/>
    <w:rsid w:val="00F256EF"/>
    <w:rsid w:val="00F35150"/>
    <w:rsid w:val="00F35372"/>
    <w:rsid w:val="00F3577D"/>
    <w:rsid w:val="00F36DEB"/>
    <w:rsid w:val="00F37AE0"/>
    <w:rsid w:val="00F403F6"/>
    <w:rsid w:val="00F479F2"/>
    <w:rsid w:val="00F51EB9"/>
    <w:rsid w:val="00F56228"/>
    <w:rsid w:val="00F57B79"/>
    <w:rsid w:val="00F61DED"/>
    <w:rsid w:val="00F62170"/>
    <w:rsid w:val="00F6285A"/>
    <w:rsid w:val="00F63F67"/>
    <w:rsid w:val="00F642A3"/>
    <w:rsid w:val="00F67808"/>
    <w:rsid w:val="00F7198F"/>
    <w:rsid w:val="00F75A92"/>
    <w:rsid w:val="00F81538"/>
    <w:rsid w:val="00F81559"/>
    <w:rsid w:val="00F81AC4"/>
    <w:rsid w:val="00F84D0E"/>
    <w:rsid w:val="00F9135F"/>
    <w:rsid w:val="00F940F4"/>
    <w:rsid w:val="00F94B4D"/>
    <w:rsid w:val="00FA1CF2"/>
    <w:rsid w:val="00FA53F7"/>
    <w:rsid w:val="00FA6DFC"/>
    <w:rsid w:val="00FA6E01"/>
    <w:rsid w:val="00FB047A"/>
    <w:rsid w:val="00FB0E69"/>
    <w:rsid w:val="00FB1C00"/>
    <w:rsid w:val="00FB3B41"/>
    <w:rsid w:val="00FB7FB4"/>
    <w:rsid w:val="00FC078B"/>
    <w:rsid w:val="00FC267D"/>
    <w:rsid w:val="00FC4D66"/>
    <w:rsid w:val="00FC5B29"/>
    <w:rsid w:val="00FD1893"/>
    <w:rsid w:val="00FD2945"/>
    <w:rsid w:val="00FD3A84"/>
    <w:rsid w:val="00FE2C12"/>
    <w:rsid w:val="00FE48AC"/>
    <w:rsid w:val="00FE6784"/>
    <w:rsid w:val="00FE6D7C"/>
    <w:rsid w:val="00FF0C12"/>
    <w:rsid w:val="00FF6F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53CD7"/>
    <w:rPr>
      <w:sz w:val="24"/>
    </w:rPr>
  </w:style>
  <w:style w:type="paragraph" w:styleId="Nagwek1">
    <w:name w:val="heading 1"/>
    <w:basedOn w:val="Normalny"/>
    <w:next w:val="Normalny"/>
    <w:qFormat/>
    <w:rsid w:val="00653CD7"/>
    <w:pPr>
      <w:keepNext/>
      <w:widowControl w:val="0"/>
      <w:jc w:val="center"/>
      <w:outlineLvl w:val="0"/>
    </w:pPr>
    <w:rPr>
      <w:rFonts w:ascii="Arial" w:hAnsi="Arial"/>
      <w:b/>
    </w:rPr>
  </w:style>
  <w:style w:type="paragraph" w:styleId="Nagwek2">
    <w:name w:val="heading 2"/>
    <w:basedOn w:val="Normalny"/>
    <w:next w:val="Normalny"/>
    <w:qFormat/>
    <w:rsid w:val="00653CD7"/>
    <w:pPr>
      <w:keepNext/>
      <w:widowControl w:val="0"/>
      <w:spacing w:before="240" w:after="60"/>
      <w:ind w:left="280" w:hanging="280"/>
      <w:jc w:val="both"/>
      <w:outlineLvl w:val="1"/>
    </w:pPr>
    <w:rPr>
      <w:rFonts w:ascii="Arial" w:hAnsi="Arial"/>
      <w:b/>
      <w:i/>
    </w:rPr>
  </w:style>
  <w:style w:type="paragraph" w:styleId="Nagwek3">
    <w:name w:val="heading 3"/>
    <w:basedOn w:val="Normalny"/>
    <w:next w:val="Normalny"/>
    <w:qFormat/>
    <w:rsid w:val="00653CD7"/>
    <w:pPr>
      <w:keepNext/>
      <w:widowControl w:val="0"/>
      <w:spacing w:line="360" w:lineRule="auto"/>
      <w:ind w:left="278" w:hanging="278"/>
      <w:jc w:val="both"/>
      <w:outlineLvl w:val="2"/>
    </w:pPr>
    <w:rPr>
      <w:rFonts w:ascii="Arial" w:hAnsi="Arial"/>
      <w:b/>
    </w:rPr>
  </w:style>
  <w:style w:type="paragraph" w:styleId="Nagwek4">
    <w:name w:val="heading 4"/>
    <w:basedOn w:val="Normalny"/>
    <w:next w:val="Normalny"/>
    <w:link w:val="Nagwek4Znak"/>
    <w:qFormat/>
    <w:rsid w:val="009F4046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653CD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653CD7"/>
    <w:pPr>
      <w:spacing w:before="240" w:after="60"/>
      <w:outlineLvl w:val="5"/>
    </w:pPr>
    <w:rPr>
      <w:b/>
      <w:bCs/>
      <w:sz w:val="22"/>
      <w:szCs w:val="22"/>
    </w:rPr>
  </w:style>
  <w:style w:type="paragraph" w:styleId="Nagwek8">
    <w:name w:val="heading 8"/>
    <w:basedOn w:val="Normalny"/>
    <w:next w:val="Normalny"/>
    <w:qFormat/>
    <w:rsid w:val="00A1038F"/>
    <w:pPr>
      <w:spacing w:before="240" w:after="60"/>
      <w:outlineLvl w:val="7"/>
    </w:pPr>
    <w:rPr>
      <w:i/>
      <w:iCs/>
      <w:szCs w:val="24"/>
    </w:rPr>
  </w:style>
  <w:style w:type="paragraph" w:styleId="Nagwek9">
    <w:name w:val="heading 9"/>
    <w:basedOn w:val="Normalny"/>
    <w:next w:val="Normalny"/>
    <w:qFormat/>
    <w:rsid w:val="00653CD7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">
    <w:name w:val="List"/>
    <w:basedOn w:val="Normalny"/>
    <w:rsid w:val="00653CD7"/>
    <w:pPr>
      <w:widowControl w:val="0"/>
      <w:ind w:left="283" w:hanging="283"/>
      <w:jc w:val="both"/>
    </w:pPr>
    <w:rPr>
      <w:rFonts w:ascii="Arial" w:hAnsi="Arial"/>
    </w:rPr>
  </w:style>
  <w:style w:type="paragraph" w:styleId="Lista2">
    <w:name w:val="List 2"/>
    <w:basedOn w:val="Normalny"/>
    <w:rsid w:val="00653CD7"/>
    <w:pPr>
      <w:widowControl w:val="0"/>
      <w:ind w:left="566" w:hanging="283"/>
      <w:jc w:val="both"/>
    </w:pPr>
    <w:rPr>
      <w:rFonts w:ascii="Arial" w:hAnsi="Arial"/>
    </w:rPr>
  </w:style>
  <w:style w:type="paragraph" w:styleId="Tytu">
    <w:name w:val="Title"/>
    <w:basedOn w:val="Normalny"/>
    <w:link w:val="TytuZnak"/>
    <w:qFormat/>
    <w:rsid w:val="00653CD7"/>
    <w:pPr>
      <w:jc w:val="center"/>
    </w:pPr>
    <w:rPr>
      <w:b/>
      <w:bCs/>
    </w:rPr>
  </w:style>
  <w:style w:type="paragraph" w:styleId="Tekstpodstawowy">
    <w:name w:val="Body Text"/>
    <w:basedOn w:val="Normalny"/>
    <w:link w:val="TekstpodstawowyZnak"/>
    <w:rsid w:val="00653CD7"/>
    <w:pPr>
      <w:widowControl w:val="0"/>
      <w:jc w:val="center"/>
    </w:pPr>
    <w:rPr>
      <w:rFonts w:ascii="Arial" w:hAnsi="Arial"/>
      <w:b/>
    </w:rPr>
  </w:style>
  <w:style w:type="paragraph" w:styleId="Tekstpodstawowywcity">
    <w:name w:val="Body Text Indent"/>
    <w:basedOn w:val="Normalny"/>
    <w:rsid w:val="00653CD7"/>
    <w:pPr>
      <w:ind w:left="705" w:hanging="705"/>
      <w:jc w:val="both"/>
    </w:pPr>
  </w:style>
  <w:style w:type="paragraph" w:styleId="Tekstpodstawowy2">
    <w:name w:val="Body Text 2"/>
    <w:basedOn w:val="Normalny"/>
    <w:rsid w:val="00653CD7"/>
    <w:pPr>
      <w:widowControl w:val="0"/>
      <w:jc w:val="center"/>
    </w:pPr>
    <w:rPr>
      <w:rFonts w:ascii="Arial" w:hAnsi="Arial"/>
    </w:rPr>
  </w:style>
  <w:style w:type="paragraph" w:styleId="Tekstpodstawowy3">
    <w:name w:val="Body Text 3"/>
    <w:basedOn w:val="Normalny"/>
    <w:rsid w:val="00653CD7"/>
    <w:rPr>
      <w:b/>
      <w:bCs/>
    </w:rPr>
  </w:style>
  <w:style w:type="paragraph" w:styleId="Tekstpodstawowywcity2">
    <w:name w:val="Body Text Indent 2"/>
    <w:basedOn w:val="Normalny"/>
    <w:rsid w:val="00653CD7"/>
    <w:pPr>
      <w:tabs>
        <w:tab w:val="left" w:pos="285"/>
      </w:tabs>
      <w:ind w:left="284" w:hanging="284"/>
      <w:jc w:val="both"/>
    </w:pPr>
    <w:rPr>
      <w:bCs/>
    </w:rPr>
  </w:style>
  <w:style w:type="paragraph" w:customStyle="1" w:styleId="FR1">
    <w:name w:val="FR1"/>
    <w:rsid w:val="00653CD7"/>
    <w:pPr>
      <w:widowControl w:val="0"/>
    </w:pPr>
    <w:rPr>
      <w:rFonts w:ascii="Arial" w:hAnsi="Arial"/>
      <w:sz w:val="24"/>
    </w:rPr>
  </w:style>
  <w:style w:type="paragraph" w:customStyle="1" w:styleId="Tekstpodstawowy21">
    <w:name w:val="Tekst podstawowy 21"/>
    <w:basedOn w:val="Normalny"/>
    <w:rsid w:val="00653CD7"/>
    <w:pPr>
      <w:widowControl w:val="0"/>
      <w:ind w:left="280" w:hanging="280"/>
      <w:jc w:val="both"/>
    </w:pPr>
    <w:rPr>
      <w:rFonts w:ascii="Arial" w:hAnsi="Arial"/>
    </w:rPr>
  </w:style>
  <w:style w:type="paragraph" w:styleId="Stopka">
    <w:name w:val="footer"/>
    <w:aliases w:val=" Znak"/>
    <w:basedOn w:val="Normalny"/>
    <w:link w:val="StopkaZnak"/>
    <w:uiPriority w:val="99"/>
    <w:rsid w:val="00653CD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53CD7"/>
  </w:style>
  <w:style w:type="character" w:styleId="Odwoaniedokomentarza">
    <w:name w:val="annotation reference"/>
    <w:semiHidden/>
    <w:rsid w:val="00653CD7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653CD7"/>
    <w:rPr>
      <w:sz w:val="20"/>
    </w:rPr>
  </w:style>
  <w:style w:type="paragraph" w:styleId="Tekstdymka">
    <w:name w:val="Balloon Text"/>
    <w:basedOn w:val="Normalny"/>
    <w:semiHidden/>
    <w:rsid w:val="00653CD7"/>
    <w:rPr>
      <w:rFonts w:ascii="Tahoma" w:hAnsi="Tahoma" w:cs="Tahoma"/>
      <w:sz w:val="16"/>
      <w:szCs w:val="16"/>
    </w:rPr>
  </w:style>
  <w:style w:type="paragraph" w:customStyle="1" w:styleId="Znak">
    <w:name w:val="Znak"/>
    <w:basedOn w:val="Normalny"/>
    <w:rsid w:val="000834A6"/>
    <w:rPr>
      <w:szCs w:val="24"/>
    </w:rPr>
  </w:style>
  <w:style w:type="paragraph" w:customStyle="1" w:styleId="Standard">
    <w:name w:val="Standard"/>
    <w:rsid w:val="008A2923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nakZnak3CharCharZnakZnakCharCharZnakZnakCharChar">
    <w:name w:val="Znak Znak3 Char Char Znak Znak Char Char Znak Znak Char Char"/>
    <w:basedOn w:val="Normalny"/>
    <w:rsid w:val="00B842CD"/>
    <w:rPr>
      <w:szCs w:val="24"/>
    </w:rPr>
  </w:style>
  <w:style w:type="paragraph" w:styleId="Nagwek">
    <w:name w:val="header"/>
    <w:basedOn w:val="Normalny"/>
    <w:link w:val="NagwekZnak"/>
    <w:unhideWhenUsed/>
    <w:rsid w:val="00B842C4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link w:val="Nagwek"/>
    <w:rsid w:val="00B842C4"/>
    <w:rPr>
      <w:rFonts w:ascii="Calibri" w:eastAsia="Calibri" w:hAnsi="Calibri"/>
      <w:sz w:val="22"/>
      <w:szCs w:val="22"/>
      <w:lang w:val="pl-PL" w:eastAsia="en-US" w:bidi="ar-SA"/>
    </w:rPr>
  </w:style>
  <w:style w:type="character" w:customStyle="1" w:styleId="StopkaZnak">
    <w:name w:val="Stopka Znak"/>
    <w:aliases w:val=" Znak Znak"/>
    <w:link w:val="Stopka"/>
    <w:uiPriority w:val="99"/>
    <w:rsid w:val="00B842C4"/>
    <w:rPr>
      <w:sz w:val="24"/>
      <w:lang w:val="pl-PL" w:eastAsia="pl-PL" w:bidi="ar-SA"/>
    </w:rPr>
  </w:style>
  <w:style w:type="paragraph" w:styleId="Akapitzlist">
    <w:name w:val="List Paragraph"/>
    <w:basedOn w:val="Normalny"/>
    <w:qFormat/>
    <w:rsid w:val="00B842C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odstawowywcity3">
    <w:name w:val="Body Text Indent 3"/>
    <w:basedOn w:val="Normalny"/>
    <w:rsid w:val="00137C7E"/>
    <w:pPr>
      <w:spacing w:after="120"/>
      <w:ind w:left="283"/>
    </w:pPr>
    <w:rPr>
      <w:sz w:val="16"/>
      <w:szCs w:val="16"/>
    </w:rPr>
  </w:style>
  <w:style w:type="paragraph" w:customStyle="1" w:styleId="Lista22">
    <w:name w:val="Lista 22"/>
    <w:basedOn w:val="Normalny"/>
    <w:rsid w:val="00137C7E"/>
    <w:pPr>
      <w:suppressAutoHyphens/>
      <w:ind w:left="566" w:hanging="283"/>
    </w:pPr>
    <w:rPr>
      <w:sz w:val="20"/>
      <w:lang w:eastAsia="ar-SA"/>
    </w:rPr>
  </w:style>
  <w:style w:type="paragraph" w:customStyle="1" w:styleId="Tekstpodstawowy31">
    <w:name w:val="Tekst podstawowy 31"/>
    <w:basedOn w:val="Normalny"/>
    <w:rsid w:val="002D3AE3"/>
    <w:pPr>
      <w:widowControl w:val="0"/>
      <w:suppressAutoHyphens/>
      <w:jc w:val="both"/>
    </w:pPr>
    <w:rPr>
      <w:sz w:val="28"/>
      <w:lang w:eastAsia="ar-SA"/>
    </w:rPr>
  </w:style>
  <w:style w:type="paragraph" w:customStyle="1" w:styleId="Tekstpodstawowy210">
    <w:name w:val="Tekst podstawowy 21"/>
    <w:basedOn w:val="Normalny"/>
    <w:rsid w:val="002D3AE3"/>
    <w:pPr>
      <w:jc w:val="both"/>
    </w:pPr>
    <w:rPr>
      <w:sz w:val="20"/>
      <w:szCs w:val="24"/>
      <w:lang w:eastAsia="ar-SA"/>
    </w:rPr>
  </w:style>
  <w:style w:type="paragraph" w:customStyle="1" w:styleId="Normalny1">
    <w:name w:val="Normalny1"/>
    <w:basedOn w:val="Normalny"/>
    <w:rsid w:val="002D3AE3"/>
    <w:pPr>
      <w:suppressAutoHyphens/>
    </w:pPr>
    <w:rPr>
      <w:rFonts w:eastAsia="Arial Unicode MS" w:cs="Tahoma"/>
      <w:sz w:val="20"/>
      <w:szCs w:val="24"/>
      <w:lang w:eastAsia="ar-SA"/>
    </w:rPr>
  </w:style>
  <w:style w:type="paragraph" w:customStyle="1" w:styleId="Tekstpodstawowy32">
    <w:name w:val="Tekst podstawowy 32"/>
    <w:basedOn w:val="Normalny"/>
    <w:rsid w:val="002D3AE3"/>
    <w:pPr>
      <w:jc w:val="both"/>
    </w:pPr>
    <w:rPr>
      <w:sz w:val="20"/>
      <w:lang w:eastAsia="ar-SA"/>
    </w:rPr>
  </w:style>
  <w:style w:type="character" w:customStyle="1" w:styleId="grame">
    <w:name w:val="grame"/>
    <w:basedOn w:val="Domylnaczcionkaakapitu"/>
    <w:rsid w:val="0018136D"/>
  </w:style>
  <w:style w:type="character" w:styleId="Pogrubienie">
    <w:name w:val="Strong"/>
    <w:qFormat/>
    <w:rsid w:val="00927FDA"/>
    <w:rPr>
      <w:b/>
      <w:bCs/>
    </w:rPr>
  </w:style>
  <w:style w:type="table" w:styleId="Tabela-Siatka">
    <w:name w:val="Table Grid"/>
    <w:basedOn w:val="Standardowy"/>
    <w:rsid w:val="00F256E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landokumentu">
    <w:name w:val="Document Map"/>
    <w:basedOn w:val="Normalny"/>
    <w:link w:val="PlandokumentuZnak"/>
    <w:rsid w:val="000C777F"/>
    <w:rPr>
      <w:rFonts w:ascii="Tahoma" w:hAnsi="Tahoma"/>
      <w:sz w:val="16"/>
      <w:szCs w:val="16"/>
    </w:rPr>
  </w:style>
  <w:style w:type="character" w:customStyle="1" w:styleId="PlandokumentuZnak">
    <w:name w:val="Plan dokumentu Znak"/>
    <w:link w:val="Plandokumentu"/>
    <w:rsid w:val="000C777F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link w:val="Tekstpodstawowy"/>
    <w:rsid w:val="004231AF"/>
    <w:rPr>
      <w:rFonts w:ascii="Arial" w:hAnsi="Arial"/>
      <w:b/>
      <w:sz w:val="24"/>
    </w:rPr>
  </w:style>
  <w:style w:type="character" w:customStyle="1" w:styleId="TytuZnak">
    <w:name w:val="Tytuł Znak"/>
    <w:link w:val="Tytu"/>
    <w:locked/>
    <w:rsid w:val="004231AF"/>
    <w:rPr>
      <w:b/>
      <w:bCs/>
      <w:sz w:val="24"/>
    </w:rPr>
  </w:style>
  <w:style w:type="paragraph" w:customStyle="1" w:styleId="Default">
    <w:name w:val="Default"/>
    <w:uiPriority w:val="99"/>
    <w:rsid w:val="00D40083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StylNumeracjaWyrwnanydorodka">
    <w:name w:val="Styl Numeracja + Wyrównany do środka"/>
    <w:basedOn w:val="Normalny"/>
    <w:rsid w:val="00092D23"/>
    <w:pPr>
      <w:numPr>
        <w:numId w:val="21"/>
      </w:numPr>
      <w:spacing w:after="120"/>
      <w:jc w:val="center"/>
    </w:pPr>
    <w:rPr>
      <w:rFonts w:ascii="Arial" w:hAnsi="Arial"/>
      <w:sz w:val="20"/>
    </w:rPr>
  </w:style>
  <w:style w:type="paragraph" w:customStyle="1" w:styleId="ZnakZnakZnakZnak">
    <w:name w:val="Znak Znak Znak Znak"/>
    <w:basedOn w:val="Normalny"/>
    <w:rsid w:val="00F61DED"/>
    <w:rPr>
      <w:szCs w:val="24"/>
    </w:rPr>
  </w:style>
  <w:style w:type="character" w:customStyle="1" w:styleId="Nagwek4Znak">
    <w:name w:val="Nagłówek 4 Znak"/>
    <w:link w:val="Nagwek4"/>
    <w:semiHidden/>
    <w:rsid w:val="009F4046"/>
    <w:rPr>
      <w:rFonts w:ascii="Calibri" w:eastAsia="Times New Roman" w:hAnsi="Calibri" w:cs="Times New Roman"/>
      <w:b/>
      <w:bCs/>
      <w:sz w:val="28"/>
      <w:szCs w:val="28"/>
    </w:rPr>
  </w:style>
  <w:style w:type="paragraph" w:styleId="Tematkomentarza">
    <w:name w:val="annotation subject"/>
    <w:basedOn w:val="Tekstkomentarza"/>
    <w:next w:val="Tekstkomentarza"/>
    <w:link w:val="TematkomentarzaZnak"/>
    <w:rsid w:val="00AC2EBF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C2EBF"/>
  </w:style>
  <w:style w:type="character" w:customStyle="1" w:styleId="TematkomentarzaZnak">
    <w:name w:val="Temat komentarza Znak"/>
    <w:link w:val="Tematkomentarza"/>
    <w:rsid w:val="00AC2EBF"/>
    <w:rPr>
      <w:b/>
      <w:bCs/>
    </w:rPr>
  </w:style>
  <w:style w:type="paragraph" w:customStyle="1" w:styleId="Standarduser">
    <w:name w:val="Standard (user)"/>
    <w:rsid w:val="006D2F15"/>
    <w:pPr>
      <w:widowControl w:val="0"/>
      <w:suppressAutoHyphens/>
      <w:autoSpaceDN w:val="0"/>
      <w:ind w:left="788" w:hanging="431"/>
      <w:jc w:val="both"/>
      <w:textAlignment w:val="baseline"/>
    </w:pPr>
    <w:rPr>
      <w:rFonts w:ascii="Calibri" w:hAnsi="Calibri" w:cs="Calibri, sans-serif"/>
      <w:kern w:val="3"/>
      <w:sz w:val="24"/>
      <w:szCs w:val="24"/>
      <w:lang w:val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D2F15"/>
    <w:rPr>
      <w:rFonts w:asciiTheme="minorHAnsi" w:eastAsiaTheme="minorHAnsi" w:hAnsiTheme="minorHAnsi" w:cstheme="minorBidi"/>
      <w:sz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D2F15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D2F15"/>
    <w:rPr>
      <w:vertAlign w:val="superscript"/>
    </w:rPr>
  </w:style>
  <w:style w:type="character" w:customStyle="1" w:styleId="FontStyle37">
    <w:name w:val="Font Style37"/>
    <w:uiPriority w:val="99"/>
    <w:rsid w:val="006D2F15"/>
    <w:rPr>
      <w:rFonts w:ascii="Times New Roman" w:hAnsi="Times New Roman" w:cs="Times New Roman"/>
      <w:color w:val="00000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44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62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Zam</vt:lpstr>
    </vt:vector>
  </TitlesOfParts>
  <Company/>
  <LinksUpToDate>false</LinksUpToDate>
  <CharactersWithSpaces>1288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</dc:title>
  <dc:creator>Admin</dc:creator>
  <cp:lastModifiedBy>beataa</cp:lastModifiedBy>
  <cp:revision>3</cp:revision>
  <cp:lastPrinted>2010-07-08T05:31:00Z</cp:lastPrinted>
  <dcterms:created xsi:type="dcterms:W3CDTF">2025-04-03T11:54:00Z</dcterms:created>
  <dcterms:modified xsi:type="dcterms:W3CDTF">2025-11-19T11:38:00Z</dcterms:modified>
</cp:coreProperties>
</file>